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4B9" w:rsidRPr="00FB64B9" w:rsidRDefault="00FB64B9" w:rsidP="00FB64B9">
      <w:pPr>
        <w:pageBreakBefore/>
        <w:spacing w:after="120" w:line="240" w:lineRule="auto"/>
        <w:ind w:left="6521"/>
        <w:rPr>
          <w:rFonts w:ascii="Verdana" w:hAnsi="Verdana" w:cs="Verdana"/>
          <w:b/>
        </w:rPr>
      </w:pPr>
      <w:r w:rsidRPr="00FB64B9">
        <w:rPr>
          <w:rFonts w:ascii="Verdana" w:hAnsi="Verdana" w:cs="Verdana"/>
        </w:rPr>
        <w:t xml:space="preserve">Załącznik nr </w:t>
      </w:r>
      <w:r w:rsidR="00774D26">
        <w:rPr>
          <w:rFonts w:ascii="Verdana" w:hAnsi="Verdana" w:cs="Verdana"/>
        </w:rPr>
        <w:t>4</w:t>
      </w:r>
      <w:r w:rsidRPr="00FB64B9">
        <w:rPr>
          <w:rFonts w:ascii="Verdana" w:hAnsi="Verdana" w:cs="Verdana"/>
        </w:rPr>
        <w:t xml:space="preserve"> do SWZ</w:t>
      </w:r>
    </w:p>
    <w:p w:rsidR="00FB64B9" w:rsidRPr="00FB64B9" w:rsidRDefault="00FB64B9" w:rsidP="00FB64B9">
      <w:pPr>
        <w:spacing w:after="0" w:line="240" w:lineRule="auto"/>
        <w:jc w:val="center"/>
        <w:rPr>
          <w:rFonts w:ascii="Verdana" w:hAnsi="Verdana" w:cs="Verdana"/>
          <w:b/>
        </w:rPr>
      </w:pPr>
      <w:r w:rsidRPr="00FB64B9">
        <w:rPr>
          <w:rFonts w:ascii="Verdana" w:hAnsi="Verdana" w:cs="Verdana"/>
          <w:b/>
        </w:rPr>
        <w:t>ZOBOWIĄZANIE PODMIOTU</w:t>
      </w:r>
      <w:r w:rsidR="001627E0">
        <w:rPr>
          <w:rFonts w:ascii="Verdana" w:hAnsi="Verdana" w:cs="Verdana"/>
          <w:b/>
        </w:rPr>
        <w:t xml:space="preserve"> </w:t>
      </w:r>
      <w:r w:rsidRPr="00FB64B9">
        <w:rPr>
          <w:rFonts w:ascii="Verdana" w:hAnsi="Verdana"/>
          <w:b/>
        </w:rPr>
        <w:t xml:space="preserve">UDOSTĘPNIAJĄCEGO ZASOBY </w:t>
      </w:r>
      <w:r w:rsidRPr="00FB64B9">
        <w:rPr>
          <w:rFonts w:ascii="Verdana" w:hAnsi="Verdana" w:cs="Verdana"/>
          <w:b/>
        </w:rPr>
        <w:t>WYKONAWCY</w:t>
      </w:r>
    </w:p>
    <w:p w:rsidR="00FB64B9" w:rsidRPr="00FB64B9" w:rsidRDefault="00FB64B9" w:rsidP="00FB64B9">
      <w:pPr>
        <w:spacing w:after="0" w:line="240" w:lineRule="auto"/>
        <w:jc w:val="center"/>
        <w:rPr>
          <w:rFonts w:ascii="Verdana" w:hAnsi="Verdana" w:cs="Verdana"/>
          <w:b/>
        </w:rPr>
      </w:pPr>
      <w:r w:rsidRPr="00FB64B9">
        <w:rPr>
          <w:rFonts w:ascii="Verdana" w:hAnsi="Verdana" w:cs="Verdana"/>
          <w:b/>
        </w:rPr>
        <w:t>NA OKRES KORZYSTANIA Z NICH PRZY WYKONANIU ZAMÓWIENIA</w:t>
      </w:r>
    </w:p>
    <w:p w:rsidR="00FB64B9" w:rsidRPr="00FB64B9" w:rsidRDefault="003A2721" w:rsidP="001627E0">
      <w:pPr>
        <w:spacing w:after="120" w:line="240" w:lineRule="auto"/>
        <w:jc w:val="center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</w:rPr>
        <w:t>składane na podstawie</w:t>
      </w:r>
      <w:r w:rsidR="00FB64B9" w:rsidRPr="00FB64B9">
        <w:rPr>
          <w:rFonts w:ascii="Verdana" w:hAnsi="Verdana" w:cs="Verdana"/>
          <w:b/>
        </w:rPr>
        <w:t xml:space="preserve"> art. 118 ust. 3 ustawy </w:t>
      </w:r>
      <w:proofErr w:type="spellStart"/>
      <w:r>
        <w:rPr>
          <w:rFonts w:ascii="Verdana" w:hAnsi="Verdana" w:cs="Verdana"/>
          <w:b/>
        </w:rPr>
        <w:t>Pzp</w:t>
      </w:r>
      <w:proofErr w:type="spellEnd"/>
    </w:p>
    <w:p w:rsidR="00FB64B9" w:rsidRPr="00FB64B9" w:rsidRDefault="00FB64B9" w:rsidP="00FB64B9">
      <w:pPr>
        <w:adjustRightInd w:val="0"/>
        <w:spacing w:after="0" w:line="276" w:lineRule="auto"/>
        <w:rPr>
          <w:rFonts w:ascii="Verdana" w:hAnsi="Verdana"/>
          <w:lang w:eastAsia="pl-PL"/>
        </w:rPr>
      </w:pPr>
      <w:r w:rsidRPr="00FB64B9">
        <w:rPr>
          <w:rFonts w:ascii="Verdana" w:hAnsi="Verdana"/>
          <w:lang w:eastAsia="pl-PL"/>
        </w:rPr>
        <w:t xml:space="preserve">Ja/My niżej podpisany(ni) </w:t>
      </w:r>
      <w:r>
        <w:rPr>
          <w:rFonts w:ascii="Verdana" w:hAnsi="Verdana"/>
          <w:lang w:eastAsia="pl-PL"/>
        </w:rPr>
        <w:t>___________________________________________</w:t>
      </w:r>
    </w:p>
    <w:p w:rsidR="00FB64B9" w:rsidRPr="00D07B61" w:rsidRDefault="00FB64B9" w:rsidP="00FB64B9">
      <w:pPr>
        <w:adjustRightInd w:val="0"/>
        <w:ind w:left="3544"/>
        <w:rPr>
          <w:rFonts w:ascii="Verdana" w:hAnsi="Verdana"/>
          <w:sz w:val="18"/>
          <w:szCs w:val="18"/>
          <w:lang w:eastAsia="pl-PL"/>
        </w:rPr>
      </w:pPr>
      <w:r w:rsidRPr="00D07B61">
        <w:rPr>
          <w:rFonts w:ascii="Verdana" w:hAnsi="Verdana"/>
          <w:sz w:val="18"/>
          <w:szCs w:val="18"/>
          <w:lang w:eastAsia="pl-PL"/>
        </w:rPr>
        <w:t>(imię i nazwisko składającego oświadczenie)</w:t>
      </w:r>
    </w:p>
    <w:p w:rsidR="00FB64B9" w:rsidRPr="00FB64B9" w:rsidRDefault="00FB64B9" w:rsidP="00FB64B9">
      <w:pPr>
        <w:adjustRightInd w:val="0"/>
        <w:spacing w:after="0" w:line="276" w:lineRule="auto"/>
        <w:rPr>
          <w:rFonts w:ascii="Verdana" w:hAnsi="Verdana"/>
          <w:lang w:eastAsia="pl-PL"/>
        </w:rPr>
      </w:pPr>
      <w:r w:rsidRPr="00FB64B9">
        <w:rPr>
          <w:rFonts w:ascii="Verdana" w:hAnsi="Verdana"/>
          <w:lang w:eastAsia="pl-PL"/>
        </w:rPr>
        <w:t>będąc upoważnionym(/mi) do reprezentowania:</w:t>
      </w:r>
    </w:p>
    <w:p w:rsidR="00FB64B9" w:rsidRPr="00FB64B9" w:rsidRDefault="00FB64B9" w:rsidP="00FB64B9">
      <w:pPr>
        <w:adjustRightInd w:val="0"/>
        <w:spacing w:after="0" w:line="276" w:lineRule="auto"/>
        <w:rPr>
          <w:rFonts w:ascii="Verdana" w:hAnsi="Verdana"/>
          <w:lang w:eastAsia="pl-PL"/>
        </w:rPr>
      </w:pPr>
      <w:r>
        <w:rPr>
          <w:rFonts w:ascii="Verdana" w:hAnsi="Verdana"/>
          <w:lang w:eastAsia="pl-PL"/>
        </w:rPr>
        <w:t>________________________________________________________________________________________________________________________________</w:t>
      </w:r>
    </w:p>
    <w:p w:rsidR="00FB64B9" w:rsidRPr="00D07B61" w:rsidRDefault="00FB64B9" w:rsidP="00FB64B9">
      <w:pPr>
        <w:adjustRightInd w:val="0"/>
        <w:jc w:val="center"/>
        <w:rPr>
          <w:rFonts w:ascii="Verdana" w:hAnsi="Verdana"/>
          <w:sz w:val="18"/>
          <w:szCs w:val="18"/>
          <w:lang w:eastAsia="pl-PL"/>
        </w:rPr>
      </w:pPr>
      <w:r w:rsidRPr="00D07B61">
        <w:rPr>
          <w:rFonts w:ascii="Verdana" w:hAnsi="Verdana"/>
          <w:sz w:val="18"/>
          <w:szCs w:val="18"/>
          <w:lang w:eastAsia="pl-PL"/>
        </w:rPr>
        <w:t xml:space="preserve">(nazwa i adres podmiotu </w:t>
      </w:r>
      <w:r w:rsidR="001627E0">
        <w:rPr>
          <w:rFonts w:ascii="Verdana" w:hAnsi="Verdana"/>
          <w:sz w:val="18"/>
          <w:szCs w:val="18"/>
          <w:lang w:eastAsia="pl-PL"/>
        </w:rPr>
        <w:t>udostępniającego</w:t>
      </w:r>
      <w:r w:rsidRPr="00D07B61">
        <w:rPr>
          <w:rFonts w:ascii="Verdana" w:hAnsi="Verdana"/>
          <w:sz w:val="18"/>
          <w:szCs w:val="18"/>
          <w:lang w:eastAsia="pl-PL"/>
        </w:rPr>
        <w:t xml:space="preserve"> zasoby)</w:t>
      </w:r>
    </w:p>
    <w:p w:rsidR="00FB64B9" w:rsidRPr="00FB64B9" w:rsidRDefault="00FB64B9" w:rsidP="00D07B61">
      <w:pPr>
        <w:spacing w:before="240" w:after="120" w:line="276" w:lineRule="auto"/>
        <w:jc w:val="center"/>
        <w:rPr>
          <w:rFonts w:ascii="Verdana" w:hAnsi="Verdana" w:cs="Verdana"/>
        </w:rPr>
      </w:pPr>
      <w:r w:rsidRPr="00FB64B9">
        <w:rPr>
          <w:rFonts w:ascii="Verdana" w:hAnsi="Verdana" w:cs="Verdana"/>
          <w:b/>
          <w:bCs/>
        </w:rPr>
        <w:t>o ś w i a d c z a m (y)</w:t>
      </w:r>
      <w:r w:rsidRPr="00FB64B9">
        <w:rPr>
          <w:rFonts w:ascii="Verdana" w:hAnsi="Verdana" w:cs="Verdana"/>
        </w:rPr>
        <w:t>,</w:t>
      </w:r>
    </w:p>
    <w:p w:rsidR="00FB64B9" w:rsidRPr="00FB64B9" w:rsidRDefault="00FB64B9" w:rsidP="0076166B">
      <w:pPr>
        <w:spacing w:after="0" w:line="276" w:lineRule="auto"/>
        <w:rPr>
          <w:rFonts w:ascii="Verdana" w:hAnsi="Verdana" w:cs="Verdana"/>
          <w:i/>
        </w:rPr>
      </w:pPr>
      <w:r w:rsidRPr="00FB64B9">
        <w:rPr>
          <w:rFonts w:ascii="Verdana" w:hAnsi="Verdana" w:cs="Verdana"/>
        </w:rPr>
        <w:t xml:space="preserve">że wyżej wymieniony podmiot, stosownie do art. 118 ust. 4 ustawy z dnia 11 września 2019 r. - Prawo zamówień publicznych </w:t>
      </w:r>
      <w:r w:rsidRPr="00FB64B9">
        <w:rPr>
          <w:rFonts w:ascii="Verdana" w:hAnsi="Verdana"/>
        </w:rPr>
        <w:t>(j.t. Dz. U. z 202</w:t>
      </w:r>
      <w:r w:rsidR="00553CCC">
        <w:rPr>
          <w:rFonts w:ascii="Verdana" w:hAnsi="Verdana"/>
        </w:rPr>
        <w:t>4</w:t>
      </w:r>
      <w:r w:rsidRPr="00FB64B9">
        <w:rPr>
          <w:rFonts w:ascii="Verdana" w:hAnsi="Verdana"/>
        </w:rPr>
        <w:t xml:space="preserve"> r., poz. </w:t>
      </w:r>
      <w:r w:rsidR="00553CCC">
        <w:rPr>
          <w:rFonts w:ascii="Verdana" w:hAnsi="Verdana"/>
        </w:rPr>
        <w:t>1320</w:t>
      </w:r>
      <w:r w:rsidR="004A0976">
        <w:rPr>
          <w:rFonts w:ascii="Verdana" w:hAnsi="Verdana"/>
        </w:rPr>
        <w:t xml:space="preserve"> ze zm.</w:t>
      </w:r>
      <w:bookmarkStart w:id="0" w:name="_GoBack"/>
      <w:bookmarkEnd w:id="0"/>
      <w:r w:rsidRPr="00FB64B9">
        <w:rPr>
          <w:rFonts w:ascii="Verdana" w:hAnsi="Verdana"/>
        </w:rPr>
        <w:t xml:space="preserve">) </w:t>
      </w:r>
      <w:r w:rsidRPr="00FB64B9">
        <w:rPr>
          <w:rFonts w:ascii="Verdana" w:hAnsi="Verdana" w:cs="Verdana"/>
        </w:rPr>
        <w:t>gwarantuje wykonawcy rzeczywisty dostęp do nw. zasobów</w:t>
      </w:r>
      <w:r w:rsidRPr="00FB64B9">
        <w:rPr>
          <w:rFonts w:ascii="Verdana" w:hAnsi="Verdana"/>
        </w:rPr>
        <w:t xml:space="preserve"> i </w:t>
      </w:r>
      <w:r w:rsidRPr="00FB64B9">
        <w:rPr>
          <w:rFonts w:ascii="Verdana" w:hAnsi="Verdana" w:cs="Verdana"/>
        </w:rPr>
        <w:t>odda wykonawcy:</w:t>
      </w:r>
    </w:p>
    <w:p w:rsidR="00FB64B9" w:rsidRPr="00FB64B9" w:rsidRDefault="00D07B61" w:rsidP="00D07B61">
      <w:pPr>
        <w:spacing w:after="0" w:line="276" w:lineRule="auto"/>
        <w:rPr>
          <w:rFonts w:ascii="Verdana" w:hAnsi="Verdana" w:cs="Verdana"/>
        </w:rPr>
      </w:pPr>
      <w:r>
        <w:rPr>
          <w:rFonts w:ascii="Verdana" w:hAnsi="Verdana" w:cs="Verdana"/>
        </w:rPr>
        <w:t>________________________________________________________________________________________________________________________________</w:t>
      </w:r>
    </w:p>
    <w:p w:rsidR="00FB64B9" w:rsidRPr="00D07B61" w:rsidRDefault="00FB64B9" w:rsidP="00D07B61">
      <w:pPr>
        <w:spacing w:after="120" w:line="240" w:lineRule="auto"/>
        <w:jc w:val="center"/>
        <w:rPr>
          <w:rFonts w:ascii="Verdana" w:hAnsi="Verdana" w:cs="Verdana"/>
          <w:sz w:val="18"/>
          <w:szCs w:val="18"/>
        </w:rPr>
      </w:pPr>
      <w:r w:rsidRPr="00D07B61">
        <w:rPr>
          <w:rFonts w:ascii="Verdana" w:hAnsi="Verdana" w:cs="Verdana"/>
          <w:sz w:val="18"/>
          <w:szCs w:val="18"/>
        </w:rPr>
        <w:t>(nazwa i adres Wykonawcy składającego ofertę)</w:t>
      </w:r>
    </w:p>
    <w:p w:rsidR="00FB64B9" w:rsidRPr="00FB64B9" w:rsidRDefault="00FB64B9" w:rsidP="00FB64B9">
      <w:pPr>
        <w:adjustRightInd w:val="0"/>
        <w:spacing w:after="120" w:line="240" w:lineRule="auto"/>
        <w:rPr>
          <w:rFonts w:ascii="Verdana" w:hAnsi="Verdana"/>
          <w:lang w:eastAsia="pl-PL"/>
        </w:rPr>
      </w:pPr>
      <w:r w:rsidRPr="00FB64B9">
        <w:rPr>
          <w:rFonts w:ascii="Verdana" w:hAnsi="Verdana"/>
          <w:lang w:eastAsia="pl-PL"/>
        </w:rPr>
        <w:t>do dyspozycji niezbędne zasoby, o których mowa w punkcie 18.1.</w:t>
      </w:r>
      <w:r w:rsidRPr="00FB64B9">
        <w:rPr>
          <w:rFonts w:ascii="Verdana" w:hAnsi="Verdana"/>
          <w:b/>
          <w:color w:val="FF0000"/>
          <w:lang w:eastAsia="pl-PL"/>
        </w:rPr>
        <w:t>*</w:t>
      </w:r>
      <w:r w:rsidRPr="00FB64B9">
        <w:rPr>
          <w:rFonts w:ascii="Verdana" w:hAnsi="Verdana"/>
          <w:lang w:eastAsia="pl-PL"/>
        </w:rPr>
        <w:t>, 18.2.</w:t>
      </w:r>
      <w:r w:rsidRPr="00FB64B9">
        <w:rPr>
          <w:rFonts w:ascii="Verdana" w:hAnsi="Verdana"/>
          <w:b/>
          <w:color w:val="FF0000"/>
          <w:lang w:eastAsia="pl-PL"/>
        </w:rPr>
        <w:t>*</w:t>
      </w:r>
      <w:r w:rsidRPr="00FB64B9">
        <w:rPr>
          <w:rFonts w:ascii="Verdana" w:hAnsi="Verdana"/>
          <w:color w:val="0066FF"/>
          <w:lang w:eastAsia="pl-PL"/>
        </w:rPr>
        <w:t xml:space="preserve"> </w:t>
      </w:r>
      <w:r w:rsidRPr="00FB64B9">
        <w:rPr>
          <w:rFonts w:ascii="Verdana" w:hAnsi="Verdana"/>
          <w:lang w:eastAsia="pl-PL"/>
        </w:rPr>
        <w:t>SWZ zgodnie z wymagania</w:t>
      </w:r>
      <w:r w:rsidR="00722986">
        <w:rPr>
          <w:rFonts w:ascii="Verdana" w:hAnsi="Verdana"/>
          <w:lang w:eastAsia="pl-PL"/>
        </w:rPr>
        <w:t>mi określonymi w punkcie 10.4</w:t>
      </w:r>
      <w:r w:rsidRPr="00FB64B9">
        <w:rPr>
          <w:rFonts w:ascii="Verdana" w:hAnsi="Verdana"/>
          <w:lang w:eastAsia="pl-PL"/>
        </w:rPr>
        <w:t>)</w:t>
      </w:r>
      <w:r w:rsidRPr="00FB64B9">
        <w:rPr>
          <w:rFonts w:ascii="Verdana" w:hAnsi="Verdana"/>
          <w:color w:val="FF0000"/>
          <w:lang w:eastAsia="pl-PL"/>
        </w:rPr>
        <w:t xml:space="preserve"> </w:t>
      </w:r>
      <w:r w:rsidRPr="00FB64B9">
        <w:rPr>
          <w:rFonts w:ascii="Verdana" w:hAnsi="Verdana"/>
          <w:lang w:eastAsia="pl-PL"/>
        </w:rPr>
        <w:t>SWZ, tj.:</w:t>
      </w:r>
    </w:p>
    <w:p w:rsidR="00FB64B9" w:rsidRPr="00FB64B9" w:rsidRDefault="00FB64B9" w:rsidP="00FB64B9">
      <w:pPr>
        <w:adjustRightInd w:val="0"/>
        <w:spacing w:after="120"/>
        <w:ind w:left="284" w:hanging="284"/>
        <w:rPr>
          <w:rFonts w:ascii="Verdana" w:hAnsi="Verdana"/>
          <w:lang w:eastAsia="pl-PL"/>
        </w:rPr>
      </w:pPr>
      <w:r w:rsidRPr="00FB64B9">
        <w:rPr>
          <w:rFonts w:ascii="Verdana" w:hAnsi="Verdana"/>
          <w:lang w:eastAsia="pl-PL"/>
        </w:rPr>
        <w:t>1) </w:t>
      </w:r>
      <w:r w:rsidRPr="00FB64B9">
        <w:rPr>
          <w:rFonts w:ascii="Verdana" w:eastAsia="TimesNewRoman" w:hAnsi="Verdana"/>
          <w:lang w:eastAsia="pl-PL"/>
        </w:rPr>
        <w:t xml:space="preserve">zakres dostępnych Wykonawcy zasobów podmiotu udostępniającego zasoby jest następujący: </w:t>
      </w:r>
      <w:r w:rsidRPr="00FB64B9">
        <w:rPr>
          <w:rFonts w:ascii="Verdana" w:hAnsi="Verdana"/>
          <w:lang w:eastAsia="pl-PL"/>
        </w:rPr>
        <w:t xml:space="preserve"> </w:t>
      </w:r>
      <w:r w:rsidR="00D07B61">
        <w:rPr>
          <w:rFonts w:ascii="Verdana" w:hAnsi="Verdana"/>
          <w:lang w:eastAsia="pl-PL"/>
        </w:rPr>
        <w:t>_______________________________________________</w:t>
      </w:r>
    </w:p>
    <w:p w:rsidR="00FB64B9" w:rsidRPr="00FB64B9" w:rsidRDefault="00FB64B9" w:rsidP="00D07B61">
      <w:pPr>
        <w:ind w:left="284" w:hanging="284"/>
        <w:rPr>
          <w:rFonts w:ascii="Verdana" w:hAnsi="Verdana"/>
          <w:lang w:eastAsia="pl-PL"/>
        </w:rPr>
      </w:pPr>
      <w:r w:rsidRPr="00FB64B9">
        <w:rPr>
          <w:rFonts w:ascii="Verdana" w:hAnsi="Verdana"/>
          <w:lang w:eastAsia="pl-PL"/>
        </w:rPr>
        <w:t>2) </w:t>
      </w:r>
      <w:r w:rsidRPr="00FB64B9">
        <w:rPr>
          <w:rFonts w:ascii="Verdana" w:eastAsia="TimesNewRoman" w:hAnsi="Verdana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FB64B9">
        <w:rPr>
          <w:rFonts w:ascii="Verdana" w:hAnsi="Verdana"/>
          <w:lang w:eastAsia="pl-PL"/>
        </w:rPr>
        <w:t xml:space="preserve"> </w:t>
      </w:r>
      <w:r w:rsidR="00D07B61">
        <w:rPr>
          <w:rFonts w:ascii="Verdana" w:hAnsi="Verdana"/>
          <w:lang w:eastAsia="pl-PL"/>
        </w:rPr>
        <w:t>_____________________________________</w:t>
      </w:r>
    </w:p>
    <w:p w:rsidR="00FB64B9" w:rsidRPr="00FB64B9" w:rsidRDefault="00FB64B9" w:rsidP="00D07B61">
      <w:pPr>
        <w:ind w:left="284" w:hanging="284"/>
        <w:rPr>
          <w:rFonts w:ascii="Verdana" w:eastAsia="TimesNewRoman" w:hAnsi="Verdana"/>
          <w:lang w:eastAsia="pl-PL"/>
        </w:rPr>
      </w:pPr>
      <w:r w:rsidRPr="00FB64B9">
        <w:rPr>
          <w:rFonts w:ascii="Verdana" w:eastAsia="TimesNewRoman" w:hAnsi="Verdana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  <w:r w:rsidR="00D07B61">
        <w:rPr>
          <w:rFonts w:ascii="Verdana" w:eastAsia="TimesNewRoman" w:hAnsi="Verdana"/>
          <w:lang w:eastAsia="pl-PL"/>
        </w:rPr>
        <w:t>______________________________________________</w:t>
      </w:r>
    </w:p>
    <w:p w:rsidR="00FB64B9" w:rsidRPr="00FB64B9" w:rsidRDefault="00FB64B9" w:rsidP="00FB64B9">
      <w:pPr>
        <w:ind w:left="284" w:hanging="284"/>
        <w:rPr>
          <w:rFonts w:ascii="Verdana" w:eastAsia="TimesNewRoman" w:hAnsi="Verdana"/>
          <w:lang w:eastAsia="pl-PL"/>
        </w:rPr>
      </w:pPr>
      <w:r w:rsidRPr="00FB64B9">
        <w:rPr>
          <w:rFonts w:ascii="Verdana" w:eastAsia="TimesNewRoman" w:hAnsi="Verdana"/>
          <w:lang w:eastAsia="pl-PL"/>
        </w:rPr>
        <w:t xml:space="preserve">    TAK</w:t>
      </w:r>
      <w:r w:rsidRPr="00FB64B9">
        <w:rPr>
          <w:rFonts w:ascii="Verdana" w:hAnsi="Verdana"/>
          <w:color w:val="FF0000"/>
          <w:lang w:eastAsia="pl-PL"/>
        </w:rPr>
        <w:t>*</w:t>
      </w:r>
      <w:r w:rsidRPr="00FB64B9">
        <w:rPr>
          <w:rFonts w:ascii="Verdana" w:eastAsia="TimesNewRoman" w:hAnsi="Verdana"/>
          <w:lang w:eastAsia="pl-PL"/>
        </w:rPr>
        <w:t xml:space="preserve">     NIE</w:t>
      </w:r>
      <w:r w:rsidRPr="00FB64B9">
        <w:rPr>
          <w:rFonts w:ascii="Verdana" w:hAnsi="Verdana"/>
          <w:color w:val="FF0000"/>
          <w:lang w:eastAsia="pl-PL"/>
        </w:rPr>
        <w:t>*</w:t>
      </w:r>
      <w:r w:rsidRPr="00FB64B9">
        <w:rPr>
          <w:rFonts w:ascii="Verdana" w:eastAsia="TimesNewRoman" w:hAnsi="Verdana"/>
          <w:lang w:eastAsia="pl-PL"/>
        </w:rPr>
        <w:t xml:space="preserve"> </w:t>
      </w:r>
    </w:p>
    <w:p w:rsidR="00FB64B9" w:rsidRPr="0076166B" w:rsidRDefault="00FB64B9" w:rsidP="00FB64B9">
      <w:pPr>
        <w:spacing w:after="120" w:line="240" w:lineRule="auto"/>
        <w:ind w:left="284"/>
        <w:rPr>
          <w:rFonts w:ascii="Verdana" w:eastAsia="Times New Roman" w:hAnsi="Verdana" w:cs="Verdana"/>
          <w:sz w:val="18"/>
          <w:szCs w:val="18"/>
        </w:rPr>
      </w:pPr>
      <w:r w:rsidRPr="0076166B">
        <w:rPr>
          <w:rFonts w:ascii="Verdana" w:eastAsia="TimesNewRoman" w:hAnsi="Verdana" w:cs="Verdana"/>
          <w:sz w:val="18"/>
          <w:szCs w:val="18"/>
        </w:rPr>
        <w:t>(</w:t>
      </w:r>
      <w:r w:rsidRPr="0076166B">
        <w:rPr>
          <w:rFonts w:ascii="Verdana" w:hAnsi="Verdana"/>
          <w:sz w:val="18"/>
          <w:szCs w:val="18"/>
        </w:rPr>
        <w:t>UWAGA</w:t>
      </w:r>
      <w:r w:rsidRPr="0076166B">
        <w:rPr>
          <w:rFonts w:ascii="Verdana" w:eastAsia="TimesNewRoman" w:hAnsi="Verdana" w:cs="Verdana"/>
          <w:sz w:val="18"/>
          <w:szCs w:val="18"/>
        </w:rPr>
        <w:t>: punkt ten dotyczy warunku, o którym mowa w punkcie 18</w:t>
      </w:r>
      <w:r w:rsidRPr="0076166B">
        <w:rPr>
          <w:rFonts w:ascii="Verdana" w:hAnsi="Verdana"/>
          <w:sz w:val="18"/>
          <w:szCs w:val="18"/>
          <w:lang w:eastAsia="pl-PL"/>
        </w:rPr>
        <w:t xml:space="preserve">.1. </w:t>
      </w:r>
      <w:r w:rsidRPr="0076166B">
        <w:rPr>
          <w:rFonts w:ascii="Verdana" w:eastAsia="TimesNewRoman" w:hAnsi="Verdana" w:cs="Verdana"/>
          <w:sz w:val="18"/>
          <w:szCs w:val="18"/>
        </w:rPr>
        <w:t>SWZ)</w:t>
      </w:r>
    </w:p>
    <w:p w:rsidR="00FB64B9" w:rsidRPr="0076166B" w:rsidRDefault="00FB64B9" w:rsidP="00FB64B9">
      <w:pPr>
        <w:spacing w:after="120" w:line="240" w:lineRule="auto"/>
        <w:ind w:left="284"/>
        <w:rPr>
          <w:rFonts w:ascii="Verdana" w:hAnsi="Verdana" w:cs="Verdana"/>
          <w:color w:val="0066FF"/>
          <w:sz w:val="18"/>
          <w:szCs w:val="18"/>
        </w:rPr>
      </w:pPr>
      <w:r w:rsidRPr="0076166B">
        <w:rPr>
          <w:rFonts w:ascii="Verdana" w:hAnsi="Verdana"/>
          <w:b/>
          <w:color w:val="FF0000"/>
          <w:sz w:val="18"/>
          <w:szCs w:val="18"/>
          <w:lang w:eastAsia="pl-PL"/>
        </w:rPr>
        <w:t>*</w:t>
      </w:r>
      <w:r w:rsidRPr="0076166B">
        <w:rPr>
          <w:rFonts w:ascii="Verdana" w:hAnsi="Verdana" w:cs="Verdana"/>
          <w:color w:val="0066FF"/>
          <w:sz w:val="18"/>
          <w:szCs w:val="18"/>
        </w:rPr>
        <w:t xml:space="preserve"> </w:t>
      </w:r>
      <w:r w:rsidRPr="0076166B">
        <w:rPr>
          <w:rFonts w:ascii="Verdana" w:hAnsi="Verdana" w:cs="Verdana"/>
          <w:color w:val="FF0000"/>
          <w:sz w:val="18"/>
          <w:szCs w:val="18"/>
        </w:rPr>
        <w:t>niepotrzebne skreślić</w:t>
      </w:r>
    </w:p>
    <w:p w:rsidR="00FB64B9" w:rsidRPr="0076166B" w:rsidRDefault="00FB64B9" w:rsidP="00FB64B9">
      <w:pPr>
        <w:spacing w:after="0" w:line="240" w:lineRule="auto"/>
        <w:rPr>
          <w:rFonts w:ascii="Verdana" w:hAnsi="Verdana" w:cs="Verdana"/>
          <w:sz w:val="18"/>
          <w:szCs w:val="18"/>
        </w:rPr>
      </w:pPr>
      <w:r w:rsidRPr="0076166B">
        <w:rPr>
          <w:rFonts w:ascii="Verdana" w:hAnsi="Verdana"/>
          <w:sz w:val="18"/>
          <w:szCs w:val="18"/>
          <w:u w:val="single"/>
        </w:rPr>
        <w:t>UWAGA</w:t>
      </w:r>
      <w:r w:rsidRPr="0076166B">
        <w:rPr>
          <w:rFonts w:ascii="Verdana" w:hAnsi="Verdana" w:cs="Verdana"/>
          <w:sz w:val="18"/>
          <w:szCs w:val="18"/>
        </w:rPr>
        <w:t xml:space="preserve">: </w:t>
      </w:r>
    </w:p>
    <w:p w:rsidR="00FB64B9" w:rsidRPr="0076166B" w:rsidRDefault="00FB64B9" w:rsidP="00071520">
      <w:pPr>
        <w:spacing w:after="0" w:line="240" w:lineRule="auto"/>
        <w:rPr>
          <w:rFonts w:ascii="Verdana" w:hAnsi="Verdana" w:cs="Verdana"/>
          <w:sz w:val="18"/>
          <w:szCs w:val="18"/>
        </w:rPr>
      </w:pPr>
      <w:r w:rsidRPr="0076166B">
        <w:rPr>
          <w:rFonts w:ascii="Verdana" w:hAnsi="Verdana" w:cs="Verdana"/>
          <w:sz w:val="18"/>
          <w:szCs w:val="18"/>
        </w:rPr>
        <w:t>W przypadku korzystania z doświadczenia więcej niż jednej firmy, powyższe zobowiązanie jest drukiem do wielokrotnego wykorzystania.</w:t>
      </w:r>
    </w:p>
    <w:p w:rsidR="00D07B61" w:rsidRPr="0070468B" w:rsidRDefault="00D07B61" w:rsidP="00071520">
      <w:pPr>
        <w:spacing w:before="120" w:after="0" w:line="240" w:lineRule="auto"/>
        <w:ind w:left="5387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____________________________</w:t>
      </w:r>
    </w:p>
    <w:p w:rsidR="00D07B61" w:rsidRDefault="00D07B61" w:rsidP="00D07B61">
      <w:pPr>
        <w:tabs>
          <w:tab w:val="left" w:pos="5387"/>
        </w:tabs>
        <w:spacing w:after="0" w:line="240" w:lineRule="auto"/>
        <w:ind w:left="5387"/>
        <w:rPr>
          <w:rFonts w:ascii="Verdana" w:hAnsi="Verdana" w:cs="Arial"/>
          <w:i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Podpis </w:t>
      </w:r>
      <w:r w:rsidRPr="009B1054">
        <w:rPr>
          <w:rFonts w:ascii="Verdana" w:hAnsi="Verdana" w:cs="Arial"/>
          <w:iCs/>
          <w:sz w:val="18"/>
          <w:szCs w:val="18"/>
        </w:rPr>
        <w:t>w formie lub postaci elektronicznej</w:t>
      </w:r>
      <w:r>
        <w:rPr>
          <w:rFonts w:ascii="Verdana" w:hAnsi="Verdana" w:cs="Arial"/>
          <w:iCs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osoby uprawnionej</w:t>
      </w:r>
      <w:r w:rsidRPr="009B1054">
        <w:rPr>
          <w:rFonts w:ascii="Verdana" w:hAnsi="Verdana" w:cs="Arial"/>
          <w:sz w:val="18"/>
          <w:szCs w:val="18"/>
        </w:rPr>
        <w:t xml:space="preserve"> do składania oświadczeń woli </w:t>
      </w:r>
      <w:r w:rsidRPr="009B1054">
        <w:rPr>
          <w:rFonts w:ascii="Verdana" w:hAnsi="Verdana" w:cs="Arial"/>
          <w:iCs/>
          <w:sz w:val="18"/>
          <w:szCs w:val="18"/>
        </w:rPr>
        <w:t xml:space="preserve">w imieniu </w:t>
      </w:r>
      <w:r>
        <w:rPr>
          <w:rFonts w:ascii="Verdana" w:hAnsi="Verdana" w:cs="Arial"/>
          <w:iCs/>
          <w:sz w:val="18"/>
          <w:szCs w:val="18"/>
        </w:rPr>
        <w:t xml:space="preserve">podmiotu </w:t>
      </w:r>
      <w:r w:rsidR="0017253F">
        <w:rPr>
          <w:rFonts w:ascii="Verdana" w:hAnsi="Verdana" w:cs="Arial"/>
          <w:iCs/>
          <w:sz w:val="18"/>
          <w:szCs w:val="18"/>
        </w:rPr>
        <w:t>udostępniającego swoje zasoby Wykonawcy</w:t>
      </w:r>
    </w:p>
    <w:p w:rsidR="00D07B61" w:rsidRPr="0076166B" w:rsidRDefault="00D07B61" w:rsidP="00D07B61">
      <w:pPr>
        <w:adjustRightInd w:val="0"/>
        <w:spacing w:after="0" w:line="276" w:lineRule="auto"/>
        <w:rPr>
          <w:rFonts w:ascii="Verdana" w:hAnsi="Verdana"/>
          <w:lang w:eastAsia="pl-PL"/>
        </w:rPr>
      </w:pPr>
      <w:r w:rsidRPr="0076166B">
        <w:rPr>
          <w:rFonts w:ascii="Verdana" w:hAnsi="Verdana"/>
          <w:lang w:eastAsia="pl-PL"/>
        </w:rPr>
        <w:t>_______________________________</w:t>
      </w:r>
    </w:p>
    <w:p w:rsidR="00881A1E" w:rsidRPr="00D3651D" w:rsidRDefault="00D07B61" w:rsidP="00D3651D">
      <w:pPr>
        <w:adjustRightInd w:val="0"/>
        <w:spacing w:after="0" w:line="276" w:lineRule="auto"/>
        <w:rPr>
          <w:rFonts w:ascii="Verdana" w:hAnsi="Verdana"/>
          <w:sz w:val="18"/>
          <w:szCs w:val="18"/>
          <w:lang w:eastAsia="pl-PL"/>
        </w:rPr>
      </w:pPr>
      <w:r w:rsidRPr="001372BE">
        <w:rPr>
          <w:rFonts w:ascii="Verdana" w:hAnsi="Verdana"/>
          <w:sz w:val="18"/>
          <w:szCs w:val="18"/>
          <w:lang w:eastAsia="pl-PL"/>
        </w:rPr>
        <w:t>(miejsce i data złożenia oświadczenia)</w:t>
      </w:r>
    </w:p>
    <w:sectPr w:rsidR="00881A1E" w:rsidRPr="00D3651D" w:rsidSect="00977C6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8A9" w:rsidRDefault="00D548A9" w:rsidP="003E7B35">
      <w:pPr>
        <w:spacing w:after="0" w:line="240" w:lineRule="auto"/>
      </w:pPr>
      <w:r>
        <w:separator/>
      </w:r>
    </w:p>
  </w:endnote>
  <w:endnote w:type="continuationSeparator" w:id="0">
    <w:p w:rsidR="00D548A9" w:rsidRDefault="00D548A9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MS PMincho"/>
    <w:charset w:val="8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6"/>
        <w:szCs w:val="16"/>
      </w:rPr>
      <w:id w:val="26247863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26247864"/>
          <w:docPartObj>
            <w:docPartGallery w:val="Page Numbers (Top of Page)"/>
            <w:docPartUnique/>
          </w:docPartObj>
        </w:sdtPr>
        <w:sdtEndPr/>
        <w:sdtContent>
          <w:p w:rsidR="00D10AF5" w:rsidRDefault="00D10AF5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_________________________________________________________________________________________</w:t>
            </w:r>
          </w:p>
          <w:p w:rsidR="00D10AF5" w:rsidRPr="003E7B35" w:rsidRDefault="0017000D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IZ.271.</w:t>
            </w:r>
            <w:r w:rsidR="004A0976">
              <w:rPr>
                <w:rFonts w:ascii="Verdana" w:hAnsi="Verdana"/>
                <w:sz w:val="16"/>
                <w:szCs w:val="16"/>
              </w:rPr>
              <w:t>49</w:t>
            </w:r>
            <w:r w:rsidR="00D10AF5">
              <w:rPr>
                <w:rFonts w:ascii="Verdana" w:hAnsi="Verdana"/>
                <w:sz w:val="16"/>
                <w:szCs w:val="16"/>
              </w:rPr>
              <w:t>.202</w:t>
            </w:r>
            <w:r w:rsidR="00116FFB">
              <w:rPr>
                <w:rFonts w:ascii="Verdana" w:hAnsi="Verdana"/>
                <w:sz w:val="16"/>
                <w:szCs w:val="16"/>
              </w:rPr>
              <w:t>5</w:t>
            </w:r>
            <w:r w:rsidR="00D10AF5" w:rsidRPr="003E7B3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D10AF5"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                                   </w:t>
            </w:r>
            <w:r w:rsidR="00D10AF5" w:rsidRPr="003E7B35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4A0976">
              <w:rPr>
                <w:rFonts w:ascii="Verdana" w:hAnsi="Verdana"/>
                <w:bCs/>
                <w:noProof/>
                <w:sz w:val="16"/>
                <w:szCs w:val="16"/>
              </w:rPr>
              <w:t>1</w: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="00D10AF5" w:rsidRPr="003E7B35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4A0976">
              <w:rPr>
                <w:rFonts w:ascii="Verdana" w:hAnsi="Verdana"/>
                <w:bCs/>
                <w:noProof/>
                <w:sz w:val="16"/>
                <w:szCs w:val="16"/>
              </w:rPr>
              <w:t>1</w: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8A9" w:rsidRDefault="00D548A9" w:rsidP="003E7B35">
      <w:pPr>
        <w:spacing w:after="0" w:line="240" w:lineRule="auto"/>
      </w:pPr>
      <w:r>
        <w:separator/>
      </w:r>
    </w:p>
  </w:footnote>
  <w:footnote w:type="continuationSeparator" w:id="0">
    <w:p w:rsidR="00D548A9" w:rsidRDefault="00D548A9" w:rsidP="003E7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533" w:rsidRPr="00C740B4" w:rsidRDefault="004A0976" w:rsidP="00851533">
    <w:pPr>
      <w:pStyle w:val="NormalnyWeb"/>
      <w:spacing w:after="0"/>
      <w:jc w:val="both"/>
      <w:rPr>
        <w:rFonts w:ascii="Times New Roman" w:eastAsia="Times New Roman" w:hAnsi="Times New Roman" w:cs="Times New Roman"/>
        <w:kern w:val="0"/>
        <w:lang w:eastAsia="pl-PL"/>
      </w:rPr>
    </w:pPr>
    <w:r>
      <w:rPr>
        <w:rFonts w:ascii="Verdana" w:hAnsi="Verdana"/>
        <w:sz w:val="16"/>
        <w:szCs w:val="16"/>
      </w:rPr>
      <w:t xml:space="preserve"> </w:t>
    </w:r>
    <w:r w:rsidR="00851533" w:rsidRPr="00C740B4">
      <w:rPr>
        <w:rFonts w:ascii="Verdana" w:hAnsi="Verdana"/>
        <w:sz w:val="16"/>
        <w:szCs w:val="16"/>
      </w:rPr>
      <w:t xml:space="preserve">Postępowanie prowadzone w trybie podstawowym bez przeprowadzenia negocjacji treści złożonych ofert na </w:t>
    </w:r>
    <w:r w:rsidR="00851533">
      <w:rPr>
        <w:rFonts w:ascii="Verdana" w:hAnsi="Verdana"/>
        <w:sz w:val="16"/>
        <w:szCs w:val="16"/>
      </w:rPr>
      <w:t>remont pomieszczeń w IV LO przy Alei Najświętszej Maryi Panny 56 w Częstochowie – BO</w:t>
    </w:r>
    <w:r>
      <w:rPr>
        <w:rFonts w:ascii="Verdana" w:hAnsi="Verdana"/>
        <w:sz w:val="16"/>
        <w:szCs w:val="16"/>
      </w:rPr>
      <w:t xml:space="preserve"> </w:t>
    </w:r>
    <w:r>
      <w:rPr>
        <w:rFonts w:ascii="Verdana" w:hAnsi="Verdana"/>
        <w:sz w:val="16"/>
        <w:szCs w:val="16"/>
      </w:rPr>
      <w:t>(II postępowanie)</w:t>
    </w:r>
    <w:r w:rsidR="00851533">
      <w:rPr>
        <w:rFonts w:ascii="Verdana" w:hAnsi="Verdana"/>
        <w:sz w:val="16"/>
        <w:szCs w:val="16"/>
      </w:rPr>
      <w:t>.</w:t>
    </w:r>
  </w:p>
  <w:p w:rsidR="00D10AF5" w:rsidRPr="003E7B35" w:rsidRDefault="00D10AF5" w:rsidP="003E7B35">
    <w:pPr>
      <w:pStyle w:val="Nagwek"/>
      <w:jc w:val="both"/>
      <w:rPr>
        <w:i/>
        <w:sz w:val="16"/>
        <w:szCs w:val="16"/>
      </w:rPr>
    </w:pPr>
    <w:r>
      <w:rPr>
        <w:rFonts w:ascii="Verdana" w:hAnsi="Verdana"/>
        <w:i/>
        <w:sz w:val="16"/>
        <w:szCs w:val="16"/>
      </w:rPr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9E7C8266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Verdana"/>
        <w:b/>
        <w:bCs/>
        <w:sz w:val="20"/>
        <w:lang w:val="pl-P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Verdana"/>
        <w:b/>
        <w:bCs/>
        <w:sz w:val="20"/>
        <w:lang w:val="pl-P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Verdana"/>
        <w:b/>
        <w:bCs/>
        <w:sz w:val="20"/>
        <w:lang w:val="pl-P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Verdana"/>
        <w:b/>
        <w:bCs/>
        <w:sz w:val="20"/>
        <w:lang w:val="pl-P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Verdana"/>
        <w:b/>
        <w:bCs/>
        <w:sz w:val="20"/>
        <w:lang w:val="pl-P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Verdana"/>
        <w:b/>
        <w:bCs/>
        <w:sz w:val="20"/>
        <w:lang w:val="pl-P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Verdana"/>
        <w:b/>
        <w:bCs/>
        <w:sz w:val="20"/>
        <w:lang w:val="pl-P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Verdana"/>
        <w:b/>
        <w:bCs/>
        <w:sz w:val="20"/>
        <w:lang w:val="pl-P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Verdana"/>
        <w:b/>
        <w:bCs/>
        <w:sz w:val="20"/>
        <w:lang w:val="pl-PL"/>
      </w:rPr>
    </w:lvl>
  </w:abstractNum>
  <w:abstractNum w:abstractNumId="4" w15:restartNumberingAfterBreak="0">
    <w:nsid w:val="00000006"/>
    <w:multiLevelType w:val="multilevel"/>
    <w:tmpl w:val="5F0CB94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3410231"/>
    <w:multiLevelType w:val="hybridMultilevel"/>
    <w:tmpl w:val="81CE6066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9C2064"/>
    <w:multiLevelType w:val="hybridMultilevel"/>
    <w:tmpl w:val="CE1EF0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2614C9"/>
    <w:multiLevelType w:val="hybridMultilevel"/>
    <w:tmpl w:val="B85C3CD6"/>
    <w:lvl w:ilvl="0" w:tplc="2D10486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8A1981"/>
    <w:multiLevelType w:val="hybridMultilevel"/>
    <w:tmpl w:val="3D181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35460"/>
    <w:multiLevelType w:val="hybridMultilevel"/>
    <w:tmpl w:val="3970DAC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0F877234"/>
    <w:multiLevelType w:val="hybridMultilevel"/>
    <w:tmpl w:val="CA5E3370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2" w15:restartNumberingAfterBreak="0">
    <w:nsid w:val="10CB016B"/>
    <w:multiLevelType w:val="hybridMultilevel"/>
    <w:tmpl w:val="3FDE82EA"/>
    <w:lvl w:ilvl="0" w:tplc="E99CA19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6345BE"/>
    <w:multiLevelType w:val="hybridMultilevel"/>
    <w:tmpl w:val="BC7EC714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744A6F"/>
    <w:multiLevelType w:val="hybridMultilevel"/>
    <w:tmpl w:val="B510D8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E350BE"/>
    <w:multiLevelType w:val="hybridMultilevel"/>
    <w:tmpl w:val="ACDC19D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4E6C5F"/>
    <w:multiLevelType w:val="hybridMultilevel"/>
    <w:tmpl w:val="0EE4990C"/>
    <w:lvl w:ilvl="0" w:tplc="DF6027D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262B4B"/>
    <w:multiLevelType w:val="hybridMultilevel"/>
    <w:tmpl w:val="D98EA41C"/>
    <w:lvl w:ilvl="0" w:tplc="70E20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B612">
      <w:start w:val="1"/>
      <w:numFmt w:val="decimal"/>
      <w:lvlText w:val="%2."/>
      <w:lvlJc w:val="left"/>
      <w:pPr>
        <w:ind w:left="501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C05B7"/>
    <w:multiLevelType w:val="hybridMultilevel"/>
    <w:tmpl w:val="CA5E3370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9" w15:restartNumberingAfterBreak="0">
    <w:nsid w:val="27EF31A7"/>
    <w:multiLevelType w:val="hybridMultilevel"/>
    <w:tmpl w:val="5C7A1FA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0E4757"/>
    <w:multiLevelType w:val="hybridMultilevel"/>
    <w:tmpl w:val="2C4E0664"/>
    <w:lvl w:ilvl="0" w:tplc="FE42F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3D3631"/>
    <w:multiLevelType w:val="hybridMultilevel"/>
    <w:tmpl w:val="9CE45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C4680A"/>
    <w:multiLevelType w:val="hybridMultilevel"/>
    <w:tmpl w:val="0AF6E76C"/>
    <w:lvl w:ilvl="0" w:tplc="E84407C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9F3486"/>
    <w:multiLevelType w:val="hybridMultilevel"/>
    <w:tmpl w:val="A1269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6908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AD4CEF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26C5C"/>
    <w:multiLevelType w:val="hybridMultilevel"/>
    <w:tmpl w:val="480E9174"/>
    <w:lvl w:ilvl="0" w:tplc="7A1AD73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B351FB"/>
    <w:multiLevelType w:val="hybridMultilevel"/>
    <w:tmpl w:val="793A1F34"/>
    <w:lvl w:ilvl="0" w:tplc="9736874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F0419D"/>
    <w:multiLevelType w:val="hybridMultilevel"/>
    <w:tmpl w:val="D9A6770A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 w15:restartNumberingAfterBreak="0">
    <w:nsid w:val="3B1A1A19"/>
    <w:multiLevelType w:val="hybridMultilevel"/>
    <w:tmpl w:val="41FCDA6A"/>
    <w:lvl w:ilvl="0" w:tplc="82CC4C30">
      <w:start w:val="1"/>
      <w:numFmt w:val="decimal"/>
      <w:lvlText w:val="%1)"/>
      <w:lvlJc w:val="left"/>
      <w:pPr>
        <w:ind w:left="786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B6F4B3B"/>
    <w:multiLevelType w:val="multilevel"/>
    <w:tmpl w:val="D33AE1DA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9586"/>
        </w:tabs>
        <w:ind w:left="8506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9" w15:restartNumberingAfterBreak="0">
    <w:nsid w:val="3C000129"/>
    <w:multiLevelType w:val="hybridMultilevel"/>
    <w:tmpl w:val="7DC08DC8"/>
    <w:lvl w:ilvl="0" w:tplc="0A08382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EC83017"/>
    <w:multiLevelType w:val="hybridMultilevel"/>
    <w:tmpl w:val="4D3E910C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E0070E"/>
    <w:multiLevelType w:val="hybridMultilevel"/>
    <w:tmpl w:val="77AC5FFC"/>
    <w:lvl w:ilvl="0" w:tplc="6C489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1F23B3"/>
    <w:multiLevelType w:val="hybridMultilevel"/>
    <w:tmpl w:val="86F4BCBA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506E8C"/>
    <w:multiLevelType w:val="hybridMultilevel"/>
    <w:tmpl w:val="A3FC6E16"/>
    <w:lvl w:ilvl="0" w:tplc="70E20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EB0380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3A4D50"/>
    <w:multiLevelType w:val="hybridMultilevel"/>
    <w:tmpl w:val="99B67934"/>
    <w:lvl w:ilvl="0" w:tplc="2E04D0B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A5E2ACA"/>
    <w:multiLevelType w:val="hybridMultilevel"/>
    <w:tmpl w:val="6BEA8210"/>
    <w:lvl w:ilvl="0" w:tplc="6C489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4D0C7F"/>
    <w:multiLevelType w:val="hybridMultilevel"/>
    <w:tmpl w:val="03F640DE"/>
    <w:lvl w:ilvl="0" w:tplc="E0825C4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27B7E74"/>
    <w:multiLevelType w:val="hybridMultilevel"/>
    <w:tmpl w:val="E69C6EAE"/>
    <w:lvl w:ilvl="0" w:tplc="1C6EE8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F41578"/>
    <w:multiLevelType w:val="hybridMultilevel"/>
    <w:tmpl w:val="C4DCBF4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A91E58"/>
    <w:multiLevelType w:val="hybridMultilevel"/>
    <w:tmpl w:val="9D94C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645B28"/>
    <w:multiLevelType w:val="hybridMultilevel"/>
    <w:tmpl w:val="C4349C24"/>
    <w:lvl w:ilvl="0" w:tplc="4F6EB6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41" w15:restartNumberingAfterBreak="0">
    <w:nsid w:val="61694FA7"/>
    <w:multiLevelType w:val="hybridMultilevel"/>
    <w:tmpl w:val="196C9E50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C006F5"/>
    <w:multiLevelType w:val="hybridMultilevel"/>
    <w:tmpl w:val="467EA78E"/>
    <w:lvl w:ilvl="0" w:tplc="442CB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172728"/>
    <w:multiLevelType w:val="hybridMultilevel"/>
    <w:tmpl w:val="A608F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E23121"/>
    <w:multiLevelType w:val="hybridMultilevel"/>
    <w:tmpl w:val="BF1E8058"/>
    <w:lvl w:ilvl="0" w:tplc="44EEE7D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1C695C"/>
    <w:multiLevelType w:val="hybridMultilevel"/>
    <w:tmpl w:val="3DECD26C"/>
    <w:lvl w:ilvl="0" w:tplc="1600777A">
      <w:start w:val="1"/>
      <w:numFmt w:val="decimal"/>
      <w:lvlText w:val="%1)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 w15:restartNumberingAfterBreak="0">
    <w:nsid w:val="734A30A6"/>
    <w:multiLevelType w:val="multilevel"/>
    <w:tmpl w:val="F3B05192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7" w15:restartNumberingAfterBreak="0">
    <w:nsid w:val="758C42C8"/>
    <w:multiLevelType w:val="hybridMultilevel"/>
    <w:tmpl w:val="671860BC"/>
    <w:lvl w:ilvl="0" w:tplc="6CE872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935E2D"/>
    <w:multiLevelType w:val="hybridMultilevel"/>
    <w:tmpl w:val="47002EA6"/>
    <w:lvl w:ilvl="0" w:tplc="FB00D7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710DB5"/>
    <w:multiLevelType w:val="hybridMultilevel"/>
    <w:tmpl w:val="9E8A9270"/>
    <w:lvl w:ilvl="0" w:tplc="A660580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"/>
  </w:num>
  <w:num w:numId="3">
    <w:abstractNumId w:val="29"/>
  </w:num>
  <w:num w:numId="4">
    <w:abstractNumId w:val="43"/>
  </w:num>
  <w:num w:numId="5">
    <w:abstractNumId w:val="31"/>
  </w:num>
  <w:num w:numId="6">
    <w:abstractNumId w:val="35"/>
  </w:num>
  <w:num w:numId="7">
    <w:abstractNumId w:val="39"/>
  </w:num>
  <w:num w:numId="8">
    <w:abstractNumId w:val="25"/>
  </w:num>
  <w:num w:numId="9">
    <w:abstractNumId w:val="12"/>
  </w:num>
  <w:num w:numId="10">
    <w:abstractNumId w:val="36"/>
  </w:num>
  <w:num w:numId="11">
    <w:abstractNumId w:val="32"/>
  </w:num>
  <w:num w:numId="12">
    <w:abstractNumId w:val="17"/>
  </w:num>
  <w:num w:numId="13">
    <w:abstractNumId w:val="33"/>
  </w:num>
  <w:num w:numId="14">
    <w:abstractNumId w:val="16"/>
  </w:num>
  <w:num w:numId="15">
    <w:abstractNumId w:val="38"/>
  </w:num>
  <w:num w:numId="16">
    <w:abstractNumId w:val="8"/>
  </w:num>
  <w:num w:numId="17">
    <w:abstractNumId w:val="49"/>
  </w:num>
  <w:num w:numId="18">
    <w:abstractNumId w:val="24"/>
  </w:num>
  <w:num w:numId="19">
    <w:abstractNumId w:val="23"/>
  </w:num>
  <w:num w:numId="20">
    <w:abstractNumId w:val="30"/>
  </w:num>
  <w:num w:numId="21">
    <w:abstractNumId w:val="13"/>
  </w:num>
  <w:num w:numId="22">
    <w:abstractNumId w:val="41"/>
  </w:num>
  <w:num w:numId="23">
    <w:abstractNumId w:val="34"/>
  </w:num>
  <w:num w:numId="24">
    <w:abstractNumId w:val="6"/>
  </w:num>
  <w:num w:numId="25">
    <w:abstractNumId w:val="26"/>
  </w:num>
  <w:num w:numId="26">
    <w:abstractNumId w:val="10"/>
  </w:num>
  <w:num w:numId="27">
    <w:abstractNumId w:val="7"/>
  </w:num>
  <w:num w:numId="28">
    <w:abstractNumId w:val="15"/>
  </w:num>
  <w:num w:numId="29">
    <w:abstractNumId w:val="19"/>
  </w:num>
  <w:num w:numId="30">
    <w:abstractNumId w:val="48"/>
  </w:num>
  <w:num w:numId="31">
    <w:abstractNumId w:val="37"/>
  </w:num>
  <w:num w:numId="32">
    <w:abstractNumId w:val="44"/>
  </w:num>
  <w:num w:numId="33">
    <w:abstractNumId w:val="28"/>
  </w:num>
  <w:num w:numId="34">
    <w:abstractNumId w:val="1"/>
  </w:num>
  <w:num w:numId="35">
    <w:abstractNumId w:val="14"/>
  </w:num>
  <w:num w:numId="36">
    <w:abstractNumId w:val="18"/>
  </w:num>
  <w:num w:numId="37">
    <w:abstractNumId w:val="9"/>
  </w:num>
  <w:num w:numId="38">
    <w:abstractNumId w:val="21"/>
  </w:num>
  <w:num w:numId="39">
    <w:abstractNumId w:val="40"/>
  </w:num>
  <w:num w:numId="40">
    <w:abstractNumId w:val="11"/>
  </w:num>
  <w:num w:numId="41">
    <w:abstractNumId w:val="42"/>
  </w:num>
  <w:num w:numId="42">
    <w:abstractNumId w:val="47"/>
  </w:num>
  <w:num w:numId="43">
    <w:abstractNumId w:val="46"/>
  </w:num>
  <w:num w:numId="44">
    <w:abstractNumId w:val="20"/>
  </w:num>
  <w:num w:numId="45">
    <w:abstractNumId w:val="22"/>
  </w:num>
  <w:num w:numId="46">
    <w:abstractNumId w:val="0"/>
  </w:num>
  <w:num w:numId="47">
    <w:abstractNumId w:val="2"/>
  </w:num>
  <w:num w:numId="48">
    <w:abstractNumId w:val="4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45"/>
    <w:rsid w:val="000002E1"/>
    <w:rsid w:val="00004BBF"/>
    <w:rsid w:val="00006407"/>
    <w:rsid w:val="00007DCE"/>
    <w:rsid w:val="000102EE"/>
    <w:rsid w:val="000139DA"/>
    <w:rsid w:val="0001646B"/>
    <w:rsid w:val="00016AE9"/>
    <w:rsid w:val="00017353"/>
    <w:rsid w:val="0001772C"/>
    <w:rsid w:val="000177AE"/>
    <w:rsid w:val="00020815"/>
    <w:rsid w:val="00020E07"/>
    <w:rsid w:val="00021C8F"/>
    <w:rsid w:val="00023D43"/>
    <w:rsid w:val="00026B44"/>
    <w:rsid w:val="00027644"/>
    <w:rsid w:val="000308B1"/>
    <w:rsid w:val="000344B4"/>
    <w:rsid w:val="000348A1"/>
    <w:rsid w:val="000350E5"/>
    <w:rsid w:val="00036F33"/>
    <w:rsid w:val="000401C1"/>
    <w:rsid w:val="0004276E"/>
    <w:rsid w:val="00043E31"/>
    <w:rsid w:val="00044357"/>
    <w:rsid w:val="00044BDB"/>
    <w:rsid w:val="00054C8D"/>
    <w:rsid w:val="000625BA"/>
    <w:rsid w:val="00063741"/>
    <w:rsid w:val="0006467F"/>
    <w:rsid w:val="00071520"/>
    <w:rsid w:val="000728F9"/>
    <w:rsid w:val="00072F1B"/>
    <w:rsid w:val="00074A7A"/>
    <w:rsid w:val="00076D65"/>
    <w:rsid w:val="00080025"/>
    <w:rsid w:val="00082E27"/>
    <w:rsid w:val="00085766"/>
    <w:rsid w:val="000869C3"/>
    <w:rsid w:val="00087015"/>
    <w:rsid w:val="00091D2A"/>
    <w:rsid w:val="00094E67"/>
    <w:rsid w:val="000A4D41"/>
    <w:rsid w:val="000B14D6"/>
    <w:rsid w:val="000B1AAF"/>
    <w:rsid w:val="000B25AD"/>
    <w:rsid w:val="000B2888"/>
    <w:rsid w:val="000B7933"/>
    <w:rsid w:val="000C20D7"/>
    <w:rsid w:val="000C2A0C"/>
    <w:rsid w:val="000C501E"/>
    <w:rsid w:val="000C5C4D"/>
    <w:rsid w:val="000D116C"/>
    <w:rsid w:val="000D2049"/>
    <w:rsid w:val="000D41B4"/>
    <w:rsid w:val="000D79CD"/>
    <w:rsid w:val="000E451B"/>
    <w:rsid w:val="000F156C"/>
    <w:rsid w:val="000F1DBD"/>
    <w:rsid w:val="000F383C"/>
    <w:rsid w:val="000F58EA"/>
    <w:rsid w:val="00101E8F"/>
    <w:rsid w:val="001046C8"/>
    <w:rsid w:val="00104F54"/>
    <w:rsid w:val="0010685D"/>
    <w:rsid w:val="00115D85"/>
    <w:rsid w:val="00116F6E"/>
    <w:rsid w:val="00116FFB"/>
    <w:rsid w:val="00122ECE"/>
    <w:rsid w:val="001260E3"/>
    <w:rsid w:val="00130FA6"/>
    <w:rsid w:val="001344CA"/>
    <w:rsid w:val="00135D08"/>
    <w:rsid w:val="001372BE"/>
    <w:rsid w:val="0014770A"/>
    <w:rsid w:val="00151940"/>
    <w:rsid w:val="00151F68"/>
    <w:rsid w:val="00161F3F"/>
    <w:rsid w:val="001627E0"/>
    <w:rsid w:val="001638F2"/>
    <w:rsid w:val="00164031"/>
    <w:rsid w:val="0017000D"/>
    <w:rsid w:val="001701D1"/>
    <w:rsid w:val="00171067"/>
    <w:rsid w:val="0017253F"/>
    <w:rsid w:val="00173A03"/>
    <w:rsid w:val="00174DBF"/>
    <w:rsid w:val="00184A8E"/>
    <w:rsid w:val="00191605"/>
    <w:rsid w:val="001920AD"/>
    <w:rsid w:val="0019524F"/>
    <w:rsid w:val="001969B4"/>
    <w:rsid w:val="001A246B"/>
    <w:rsid w:val="001A3452"/>
    <w:rsid w:val="001A3A34"/>
    <w:rsid w:val="001B165C"/>
    <w:rsid w:val="001B353B"/>
    <w:rsid w:val="001B6661"/>
    <w:rsid w:val="001B7997"/>
    <w:rsid w:val="001C56D1"/>
    <w:rsid w:val="001D0178"/>
    <w:rsid w:val="001D484C"/>
    <w:rsid w:val="001D4B9A"/>
    <w:rsid w:val="001D5809"/>
    <w:rsid w:val="001E296C"/>
    <w:rsid w:val="001E4A87"/>
    <w:rsid w:val="001E6E86"/>
    <w:rsid w:val="001E767D"/>
    <w:rsid w:val="001F107B"/>
    <w:rsid w:val="001F1EA9"/>
    <w:rsid w:val="00200CEE"/>
    <w:rsid w:val="00205A18"/>
    <w:rsid w:val="00206205"/>
    <w:rsid w:val="002109D0"/>
    <w:rsid w:val="00210B1B"/>
    <w:rsid w:val="002113B0"/>
    <w:rsid w:val="00211D17"/>
    <w:rsid w:val="00217928"/>
    <w:rsid w:val="00222406"/>
    <w:rsid w:val="00224332"/>
    <w:rsid w:val="002268D7"/>
    <w:rsid w:val="002275E9"/>
    <w:rsid w:val="002316F7"/>
    <w:rsid w:val="0023222B"/>
    <w:rsid w:val="00232CB6"/>
    <w:rsid w:val="00234F22"/>
    <w:rsid w:val="00235455"/>
    <w:rsid w:val="00237E71"/>
    <w:rsid w:val="00243B25"/>
    <w:rsid w:val="00244064"/>
    <w:rsid w:val="00244E3B"/>
    <w:rsid w:val="002456A1"/>
    <w:rsid w:val="00250724"/>
    <w:rsid w:val="0025145E"/>
    <w:rsid w:val="0025245F"/>
    <w:rsid w:val="00252B95"/>
    <w:rsid w:val="00260E84"/>
    <w:rsid w:val="002635AA"/>
    <w:rsid w:val="00265787"/>
    <w:rsid w:val="00270AEF"/>
    <w:rsid w:val="00271261"/>
    <w:rsid w:val="002718CD"/>
    <w:rsid w:val="0027250F"/>
    <w:rsid w:val="002731F6"/>
    <w:rsid w:val="00274C91"/>
    <w:rsid w:val="002759F3"/>
    <w:rsid w:val="00277363"/>
    <w:rsid w:val="00277699"/>
    <w:rsid w:val="0027788D"/>
    <w:rsid w:val="002805B5"/>
    <w:rsid w:val="002808DB"/>
    <w:rsid w:val="002830BB"/>
    <w:rsid w:val="00284B5D"/>
    <w:rsid w:val="00286CC0"/>
    <w:rsid w:val="00291DD1"/>
    <w:rsid w:val="0029729C"/>
    <w:rsid w:val="002978C9"/>
    <w:rsid w:val="002A107A"/>
    <w:rsid w:val="002A1E47"/>
    <w:rsid w:val="002A2AAB"/>
    <w:rsid w:val="002A3E33"/>
    <w:rsid w:val="002A744B"/>
    <w:rsid w:val="002B0062"/>
    <w:rsid w:val="002B062B"/>
    <w:rsid w:val="002B20E9"/>
    <w:rsid w:val="002B5723"/>
    <w:rsid w:val="002C79AA"/>
    <w:rsid w:val="002C7D2F"/>
    <w:rsid w:val="002D0FF8"/>
    <w:rsid w:val="002D1828"/>
    <w:rsid w:val="002D3655"/>
    <w:rsid w:val="002D3DDC"/>
    <w:rsid w:val="002D44C9"/>
    <w:rsid w:val="002D5116"/>
    <w:rsid w:val="002D683D"/>
    <w:rsid w:val="002E0D89"/>
    <w:rsid w:val="002E30FC"/>
    <w:rsid w:val="002E4409"/>
    <w:rsid w:val="002E492A"/>
    <w:rsid w:val="002F07DA"/>
    <w:rsid w:val="002F7D60"/>
    <w:rsid w:val="00303121"/>
    <w:rsid w:val="00305D7A"/>
    <w:rsid w:val="003102A5"/>
    <w:rsid w:val="003224C3"/>
    <w:rsid w:val="00322B73"/>
    <w:rsid w:val="003237FC"/>
    <w:rsid w:val="00324829"/>
    <w:rsid w:val="00325FAF"/>
    <w:rsid w:val="00326E3C"/>
    <w:rsid w:val="00331958"/>
    <w:rsid w:val="00334362"/>
    <w:rsid w:val="003350FF"/>
    <w:rsid w:val="00336494"/>
    <w:rsid w:val="003400DC"/>
    <w:rsid w:val="00340103"/>
    <w:rsid w:val="00342B3B"/>
    <w:rsid w:val="003447EB"/>
    <w:rsid w:val="003469EF"/>
    <w:rsid w:val="00347129"/>
    <w:rsid w:val="00350FAF"/>
    <w:rsid w:val="00356C80"/>
    <w:rsid w:val="00362235"/>
    <w:rsid w:val="00364168"/>
    <w:rsid w:val="00364270"/>
    <w:rsid w:val="0036580B"/>
    <w:rsid w:val="00374786"/>
    <w:rsid w:val="00375349"/>
    <w:rsid w:val="00375BBF"/>
    <w:rsid w:val="00375E5F"/>
    <w:rsid w:val="003851A2"/>
    <w:rsid w:val="003861E4"/>
    <w:rsid w:val="003959FF"/>
    <w:rsid w:val="00395D1D"/>
    <w:rsid w:val="003975D6"/>
    <w:rsid w:val="003A0303"/>
    <w:rsid w:val="003A1CF0"/>
    <w:rsid w:val="003A1E80"/>
    <w:rsid w:val="003A2721"/>
    <w:rsid w:val="003A3AEC"/>
    <w:rsid w:val="003A51FA"/>
    <w:rsid w:val="003A5CD5"/>
    <w:rsid w:val="003A5E40"/>
    <w:rsid w:val="003A66AE"/>
    <w:rsid w:val="003A69F6"/>
    <w:rsid w:val="003A6CF4"/>
    <w:rsid w:val="003B141F"/>
    <w:rsid w:val="003B6547"/>
    <w:rsid w:val="003B7357"/>
    <w:rsid w:val="003C2FB8"/>
    <w:rsid w:val="003C453B"/>
    <w:rsid w:val="003C5728"/>
    <w:rsid w:val="003C6042"/>
    <w:rsid w:val="003C6F38"/>
    <w:rsid w:val="003C7FBD"/>
    <w:rsid w:val="003D1542"/>
    <w:rsid w:val="003D164F"/>
    <w:rsid w:val="003D4F93"/>
    <w:rsid w:val="003E0029"/>
    <w:rsid w:val="003E0A00"/>
    <w:rsid w:val="003E3C32"/>
    <w:rsid w:val="003E45DB"/>
    <w:rsid w:val="003E6764"/>
    <w:rsid w:val="003E7B35"/>
    <w:rsid w:val="003F150C"/>
    <w:rsid w:val="003F2928"/>
    <w:rsid w:val="003F5887"/>
    <w:rsid w:val="003F6804"/>
    <w:rsid w:val="00402137"/>
    <w:rsid w:val="004023D4"/>
    <w:rsid w:val="00402543"/>
    <w:rsid w:val="004027A6"/>
    <w:rsid w:val="00402D35"/>
    <w:rsid w:val="004077B1"/>
    <w:rsid w:val="00411F14"/>
    <w:rsid w:val="004231B1"/>
    <w:rsid w:val="00423F5E"/>
    <w:rsid w:val="004241B4"/>
    <w:rsid w:val="00425840"/>
    <w:rsid w:val="0042593D"/>
    <w:rsid w:val="00435B25"/>
    <w:rsid w:val="00436FB5"/>
    <w:rsid w:val="00437BC7"/>
    <w:rsid w:val="00441DAA"/>
    <w:rsid w:val="004422CC"/>
    <w:rsid w:val="00446827"/>
    <w:rsid w:val="004477CF"/>
    <w:rsid w:val="0045156A"/>
    <w:rsid w:val="00453ACE"/>
    <w:rsid w:val="00454D9B"/>
    <w:rsid w:val="00455996"/>
    <w:rsid w:val="004576DF"/>
    <w:rsid w:val="00465472"/>
    <w:rsid w:val="0048153E"/>
    <w:rsid w:val="00483B0F"/>
    <w:rsid w:val="00484B7E"/>
    <w:rsid w:val="004901EE"/>
    <w:rsid w:val="00490EE4"/>
    <w:rsid w:val="0049326A"/>
    <w:rsid w:val="00494059"/>
    <w:rsid w:val="00496DFB"/>
    <w:rsid w:val="004A0976"/>
    <w:rsid w:val="004A507A"/>
    <w:rsid w:val="004B0F90"/>
    <w:rsid w:val="004B0F98"/>
    <w:rsid w:val="004B27BC"/>
    <w:rsid w:val="004B5820"/>
    <w:rsid w:val="004B652F"/>
    <w:rsid w:val="004C2D53"/>
    <w:rsid w:val="004C3676"/>
    <w:rsid w:val="004C3CB9"/>
    <w:rsid w:val="004D6826"/>
    <w:rsid w:val="004E25DC"/>
    <w:rsid w:val="0050198B"/>
    <w:rsid w:val="00502501"/>
    <w:rsid w:val="0050270C"/>
    <w:rsid w:val="00503C2B"/>
    <w:rsid w:val="00507783"/>
    <w:rsid w:val="00510132"/>
    <w:rsid w:val="005118DA"/>
    <w:rsid w:val="00511CD6"/>
    <w:rsid w:val="00520613"/>
    <w:rsid w:val="00523271"/>
    <w:rsid w:val="00524BF7"/>
    <w:rsid w:val="00526A0B"/>
    <w:rsid w:val="00527564"/>
    <w:rsid w:val="00530FE7"/>
    <w:rsid w:val="00532540"/>
    <w:rsid w:val="00532769"/>
    <w:rsid w:val="0053552E"/>
    <w:rsid w:val="00552D32"/>
    <w:rsid w:val="005532D0"/>
    <w:rsid w:val="00553CCC"/>
    <w:rsid w:val="00555EFC"/>
    <w:rsid w:val="00555F12"/>
    <w:rsid w:val="00563F70"/>
    <w:rsid w:val="00565B4E"/>
    <w:rsid w:val="00566F25"/>
    <w:rsid w:val="00567E8D"/>
    <w:rsid w:val="00570844"/>
    <w:rsid w:val="00574083"/>
    <w:rsid w:val="00584367"/>
    <w:rsid w:val="00585E6A"/>
    <w:rsid w:val="00591C3D"/>
    <w:rsid w:val="005921D7"/>
    <w:rsid w:val="00592E16"/>
    <w:rsid w:val="005964BE"/>
    <w:rsid w:val="005A31C2"/>
    <w:rsid w:val="005B26C5"/>
    <w:rsid w:val="005B32D5"/>
    <w:rsid w:val="005B4C2B"/>
    <w:rsid w:val="005C24B3"/>
    <w:rsid w:val="005C409E"/>
    <w:rsid w:val="005C4619"/>
    <w:rsid w:val="005C469A"/>
    <w:rsid w:val="005D0E30"/>
    <w:rsid w:val="005D2EB5"/>
    <w:rsid w:val="005D51F4"/>
    <w:rsid w:val="005E15A2"/>
    <w:rsid w:val="005E6C69"/>
    <w:rsid w:val="005E7C9C"/>
    <w:rsid w:val="005F39F0"/>
    <w:rsid w:val="005F4DA9"/>
    <w:rsid w:val="0060708A"/>
    <w:rsid w:val="0061137D"/>
    <w:rsid w:val="00612893"/>
    <w:rsid w:val="00614266"/>
    <w:rsid w:val="00620735"/>
    <w:rsid w:val="00623B67"/>
    <w:rsid w:val="00624327"/>
    <w:rsid w:val="00625D9A"/>
    <w:rsid w:val="006260BE"/>
    <w:rsid w:val="00630FA1"/>
    <w:rsid w:val="00631E09"/>
    <w:rsid w:val="00634E1A"/>
    <w:rsid w:val="00634EDA"/>
    <w:rsid w:val="00634FD3"/>
    <w:rsid w:val="00635D8B"/>
    <w:rsid w:val="00636235"/>
    <w:rsid w:val="006406EC"/>
    <w:rsid w:val="00640912"/>
    <w:rsid w:val="00647639"/>
    <w:rsid w:val="00652415"/>
    <w:rsid w:val="00654750"/>
    <w:rsid w:val="00654914"/>
    <w:rsid w:val="00655115"/>
    <w:rsid w:val="00655FE0"/>
    <w:rsid w:val="00657FD6"/>
    <w:rsid w:val="00665E12"/>
    <w:rsid w:val="0066788A"/>
    <w:rsid w:val="00673642"/>
    <w:rsid w:val="00673AB9"/>
    <w:rsid w:val="006757D5"/>
    <w:rsid w:val="0067623F"/>
    <w:rsid w:val="00680A3F"/>
    <w:rsid w:val="00682149"/>
    <w:rsid w:val="00683D88"/>
    <w:rsid w:val="0068587F"/>
    <w:rsid w:val="006871FC"/>
    <w:rsid w:val="006903B6"/>
    <w:rsid w:val="00690C27"/>
    <w:rsid w:val="006919C8"/>
    <w:rsid w:val="00691B82"/>
    <w:rsid w:val="006939B2"/>
    <w:rsid w:val="00694218"/>
    <w:rsid w:val="00694339"/>
    <w:rsid w:val="006A2476"/>
    <w:rsid w:val="006A6929"/>
    <w:rsid w:val="006A7CEF"/>
    <w:rsid w:val="006C2B75"/>
    <w:rsid w:val="006C400F"/>
    <w:rsid w:val="006C71B2"/>
    <w:rsid w:val="006D16AD"/>
    <w:rsid w:val="006D2ABF"/>
    <w:rsid w:val="006D613C"/>
    <w:rsid w:val="006D6D44"/>
    <w:rsid w:val="006D7323"/>
    <w:rsid w:val="006E0A19"/>
    <w:rsid w:val="006E1327"/>
    <w:rsid w:val="006E1531"/>
    <w:rsid w:val="006E20F4"/>
    <w:rsid w:val="006E3936"/>
    <w:rsid w:val="006E513C"/>
    <w:rsid w:val="006F1C39"/>
    <w:rsid w:val="006F2F62"/>
    <w:rsid w:val="006F4DAB"/>
    <w:rsid w:val="007003CC"/>
    <w:rsid w:val="0070130E"/>
    <w:rsid w:val="007043CB"/>
    <w:rsid w:val="0070468B"/>
    <w:rsid w:val="00712530"/>
    <w:rsid w:val="0071319D"/>
    <w:rsid w:val="00722986"/>
    <w:rsid w:val="007248F1"/>
    <w:rsid w:val="00725068"/>
    <w:rsid w:val="007279FF"/>
    <w:rsid w:val="007310C6"/>
    <w:rsid w:val="00734909"/>
    <w:rsid w:val="007376E6"/>
    <w:rsid w:val="007378BD"/>
    <w:rsid w:val="007433FB"/>
    <w:rsid w:val="00744C92"/>
    <w:rsid w:val="00752621"/>
    <w:rsid w:val="007534E0"/>
    <w:rsid w:val="00756A9B"/>
    <w:rsid w:val="007612C9"/>
    <w:rsid w:val="0076166B"/>
    <w:rsid w:val="00761972"/>
    <w:rsid w:val="007669DF"/>
    <w:rsid w:val="00767EFF"/>
    <w:rsid w:val="00772145"/>
    <w:rsid w:val="007721DF"/>
    <w:rsid w:val="0077264A"/>
    <w:rsid w:val="007730F8"/>
    <w:rsid w:val="00773D1A"/>
    <w:rsid w:val="00774D26"/>
    <w:rsid w:val="0077786F"/>
    <w:rsid w:val="00780442"/>
    <w:rsid w:val="007822D7"/>
    <w:rsid w:val="00782498"/>
    <w:rsid w:val="00783D63"/>
    <w:rsid w:val="0078449D"/>
    <w:rsid w:val="00786F78"/>
    <w:rsid w:val="00787753"/>
    <w:rsid w:val="00793CEE"/>
    <w:rsid w:val="007A4E40"/>
    <w:rsid w:val="007A5233"/>
    <w:rsid w:val="007A5A22"/>
    <w:rsid w:val="007A7B00"/>
    <w:rsid w:val="007C02D6"/>
    <w:rsid w:val="007C0D32"/>
    <w:rsid w:val="007C24F6"/>
    <w:rsid w:val="007C4305"/>
    <w:rsid w:val="007C6B6B"/>
    <w:rsid w:val="007D1AA4"/>
    <w:rsid w:val="007D76D6"/>
    <w:rsid w:val="007E7C80"/>
    <w:rsid w:val="007F088D"/>
    <w:rsid w:val="007F4509"/>
    <w:rsid w:val="007F4EC7"/>
    <w:rsid w:val="007F5E99"/>
    <w:rsid w:val="007F61CB"/>
    <w:rsid w:val="00802E70"/>
    <w:rsid w:val="00802F53"/>
    <w:rsid w:val="0080431D"/>
    <w:rsid w:val="00807183"/>
    <w:rsid w:val="0081168F"/>
    <w:rsid w:val="00811AD0"/>
    <w:rsid w:val="008129C0"/>
    <w:rsid w:val="00812C82"/>
    <w:rsid w:val="00812D13"/>
    <w:rsid w:val="00814524"/>
    <w:rsid w:val="008170C8"/>
    <w:rsid w:val="00817ACA"/>
    <w:rsid w:val="008209B5"/>
    <w:rsid w:val="008213CA"/>
    <w:rsid w:val="008233C3"/>
    <w:rsid w:val="00824945"/>
    <w:rsid w:val="00825CE0"/>
    <w:rsid w:val="00830244"/>
    <w:rsid w:val="00831FF9"/>
    <w:rsid w:val="00834D9A"/>
    <w:rsid w:val="00835CF1"/>
    <w:rsid w:val="00837E82"/>
    <w:rsid w:val="0084372D"/>
    <w:rsid w:val="008447AA"/>
    <w:rsid w:val="00845249"/>
    <w:rsid w:val="00846661"/>
    <w:rsid w:val="00851533"/>
    <w:rsid w:val="00853FD5"/>
    <w:rsid w:val="00857DC7"/>
    <w:rsid w:val="00861D58"/>
    <w:rsid w:val="00863109"/>
    <w:rsid w:val="008636B0"/>
    <w:rsid w:val="00863FC5"/>
    <w:rsid w:val="00867579"/>
    <w:rsid w:val="0087096B"/>
    <w:rsid w:val="00872804"/>
    <w:rsid w:val="0087313B"/>
    <w:rsid w:val="008778F6"/>
    <w:rsid w:val="008811EA"/>
    <w:rsid w:val="00881A1E"/>
    <w:rsid w:val="00884059"/>
    <w:rsid w:val="008872B2"/>
    <w:rsid w:val="00887755"/>
    <w:rsid w:val="00894BE6"/>
    <w:rsid w:val="008A0D68"/>
    <w:rsid w:val="008A1CDB"/>
    <w:rsid w:val="008A305B"/>
    <w:rsid w:val="008A3777"/>
    <w:rsid w:val="008A5FFC"/>
    <w:rsid w:val="008B7974"/>
    <w:rsid w:val="008C16E4"/>
    <w:rsid w:val="008C37A6"/>
    <w:rsid w:val="008C43EA"/>
    <w:rsid w:val="008C64D2"/>
    <w:rsid w:val="008D1B1A"/>
    <w:rsid w:val="008D350D"/>
    <w:rsid w:val="008D50D9"/>
    <w:rsid w:val="008D7105"/>
    <w:rsid w:val="008E107D"/>
    <w:rsid w:val="008E322A"/>
    <w:rsid w:val="008E3990"/>
    <w:rsid w:val="008E681A"/>
    <w:rsid w:val="008F4635"/>
    <w:rsid w:val="008F52A5"/>
    <w:rsid w:val="008F54E1"/>
    <w:rsid w:val="00901BB6"/>
    <w:rsid w:val="009048D5"/>
    <w:rsid w:val="00904C5C"/>
    <w:rsid w:val="0090643A"/>
    <w:rsid w:val="00907CDF"/>
    <w:rsid w:val="00912CE7"/>
    <w:rsid w:val="00913A35"/>
    <w:rsid w:val="009169A2"/>
    <w:rsid w:val="009208DC"/>
    <w:rsid w:val="0092250B"/>
    <w:rsid w:val="009252E3"/>
    <w:rsid w:val="00925D00"/>
    <w:rsid w:val="0092723A"/>
    <w:rsid w:val="009331DE"/>
    <w:rsid w:val="00941A7D"/>
    <w:rsid w:val="0094325B"/>
    <w:rsid w:val="00943F4F"/>
    <w:rsid w:val="009440CC"/>
    <w:rsid w:val="0094540F"/>
    <w:rsid w:val="00947270"/>
    <w:rsid w:val="00951B71"/>
    <w:rsid w:val="009553E8"/>
    <w:rsid w:val="009569BD"/>
    <w:rsid w:val="00957B65"/>
    <w:rsid w:val="00960B2E"/>
    <w:rsid w:val="00965345"/>
    <w:rsid w:val="00971D36"/>
    <w:rsid w:val="009721B2"/>
    <w:rsid w:val="009772CB"/>
    <w:rsid w:val="00977386"/>
    <w:rsid w:val="00977C65"/>
    <w:rsid w:val="00983195"/>
    <w:rsid w:val="00984E2E"/>
    <w:rsid w:val="009900C1"/>
    <w:rsid w:val="00993B3A"/>
    <w:rsid w:val="00994112"/>
    <w:rsid w:val="009B0264"/>
    <w:rsid w:val="009B1054"/>
    <w:rsid w:val="009C1E6A"/>
    <w:rsid w:val="009C2022"/>
    <w:rsid w:val="009D289D"/>
    <w:rsid w:val="009D3B42"/>
    <w:rsid w:val="009D524D"/>
    <w:rsid w:val="009D5D1E"/>
    <w:rsid w:val="009D7595"/>
    <w:rsid w:val="009D79F2"/>
    <w:rsid w:val="009D7B5C"/>
    <w:rsid w:val="009E0230"/>
    <w:rsid w:val="009E2284"/>
    <w:rsid w:val="009E2A15"/>
    <w:rsid w:val="009E3237"/>
    <w:rsid w:val="009F1B63"/>
    <w:rsid w:val="009F3006"/>
    <w:rsid w:val="00A0184D"/>
    <w:rsid w:val="00A03307"/>
    <w:rsid w:val="00A1010A"/>
    <w:rsid w:val="00A1362E"/>
    <w:rsid w:val="00A20FD6"/>
    <w:rsid w:val="00A23DD6"/>
    <w:rsid w:val="00A359DD"/>
    <w:rsid w:val="00A35A28"/>
    <w:rsid w:val="00A3773D"/>
    <w:rsid w:val="00A40041"/>
    <w:rsid w:val="00A42ADD"/>
    <w:rsid w:val="00A445E1"/>
    <w:rsid w:val="00A450C5"/>
    <w:rsid w:val="00A45817"/>
    <w:rsid w:val="00A46E08"/>
    <w:rsid w:val="00A46F76"/>
    <w:rsid w:val="00A51A83"/>
    <w:rsid w:val="00A54DF8"/>
    <w:rsid w:val="00A550D5"/>
    <w:rsid w:val="00A553D4"/>
    <w:rsid w:val="00A61408"/>
    <w:rsid w:val="00A66B9F"/>
    <w:rsid w:val="00A7698A"/>
    <w:rsid w:val="00A8063F"/>
    <w:rsid w:val="00A81060"/>
    <w:rsid w:val="00A813E2"/>
    <w:rsid w:val="00A839F8"/>
    <w:rsid w:val="00A83F6D"/>
    <w:rsid w:val="00A87929"/>
    <w:rsid w:val="00A906DA"/>
    <w:rsid w:val="00A928FF"/>
    <w:rsid w:val="00AA208B"/>
    <w:rsid w:val="00AA7EB9"/>
    <w:rsid w:val="00AB0C8B"/>
    <w:rsid w:val="00AB1786"/>
    <w:rsid w:val="00AB25EB"/>
    <w:rsid w:val="00AB38EC"/>
    <w:rsid w:val="00AB4E03"/>
    <w:rsid w:val="00AB565A"/>
    <w:rsid w:val="00AB6A03"/>
    <w:rsid w:val="00AB79B9"/>
    <w:rsid w:val="00AC1C54"/>
    <w:rsid w:val="00AC26A3"/>
    <w:rsid w:val="00AC31B2"/>
    <w:rsid w:val="00AC33F3"/>
    <w:rsid w:val="00AC3491"/>
    <w:rsid w:val="00AC6A02"/>
    <w:rsid w:val="00AC7DBA"/>
    <w:rsid w:val="00AC7F11"/>
    <w:rsid w:val="00AD002A"/>
    <w:rsid w:val="00AD06DD"/>
    <w:rsid w:val="00AD3E61"/>
    <w:rsid w:val="00AD630D"/>
    <w:rsid w:val="00AE07CE"/>
    <w:rsid w:val="00AE0FD7"/>
    <w:rsid w:val="00AE2B5F"/>
    <w:rsid w:val="00AE3086"/>
    <w:rsid w:val="00AF33D0"/>
    <w:rsid w:val="00AF345C"/>
    <w:rsid w:val="00AF4B92"/>
    <w:rsid w:val="00AF75B0"/>
    <w:rsid w:val="00B01F46"/>
    <w:rsid w:val="00B039C7"/>
    <w:rsid w:val="00B05E7E"/>
    <w:rsid w:val="00B062CC"/>
    <w:rsid w:val="00B0650F"/>
    <w:rsid w:val="00B1060E"/>
    <w:rsid w:val="00B1519A"/>
    <w:rsid w:val="00B228C9"/>
    <w:rsid w:val="00B24802"/>
    <w:rsid w:val="00B250B1"/>
    <w:rsid w:val="00B30E96"/>
    <w:rsid w:val="00B30F1A"/>
    <w:rsid w:val="00B315FE"/>
    <w:rsid w:val="00B317A0"/>
    <w:rsid w:val="00B320A2"/>
    <w:rsid w:val="00B33A54"/>
    <w:rsid w:val="00B428E3"/>
    <w:rsid w:val="00B4612D"/>
    <w:rsid w:val="00B56C3B"/>
    <w:rsid w:val="00B61900"/>
    <w:rsid w:val="00B62315"/>
    <w:rsid w:val="00B634FF"/>
    <w:rsid w:val="00B656B1"/>
    <w:rsid w:val="00B66941"/>
    <w:rsid w:val="00B67E6D"/>
    <w:rsid w:val="00B70403"/>
    <w:rsid w:val="00B7655E"/>
    <w:rsid w:val="00B80064"/>
    <w:rsid w:val="00B801E8"/>
    <w:rsid w:val="00B817A8"/>
    <w:rsid w:val="00B8458B"/>
    <w:rsid w:val="00B90753"/>
    <w:rsid w:val="00B95928"/>
    <w:rsid w:val="00B95CE6"/>
    <w:rsid w:val="00BA4FD8"/>
    <w:rsid w:val="00BA6D5E"/>
    <w:rsid w:val="00BB0A51"/>
    <w:rsid w:val="00BB18E4"/>
    <w:rsid w:val="00BB3147"/>
    <w:rsid w:val="00BC01BE"/>
    <w:rsid w:val="00BD2C3E"/>
    <w:rsid w:val="00BD34BE"/>
    <w:rsid w:val="00BD4BDA"/>
    <w:rsid w:val="00BD520E"/>
    <w:rsid w:val="00BE54E2"/>
    <w:rsid w:val="00BE5D97"/>
    <w:rsid w:val="00BE5DAD"/>
    <w:rsid w:val="00BF12FE"/>
    <w:rsid w:val="00BF39B2"/>
    <w:rsid w:val="00BF491E"/>
    <w:rsid w:val="00BF5603"/>
    <w:rsid w:val="00BF77DF"/>
    <w:rsid w:val="00C014B3"/>
    <w:rsid w:val="00C04C34"/>
    <w:rsid w:val="00C07E3D"/>
    <w:rsid w:val="00C10229"/>
    <w:rsid w:val="00C109AE"/>
    <w:rsid w:val="00C1314D"/>
    <w:rsid w:val="00C13D8B"/>
    <w:rsid w:val="00C141AE"/>
    <w:rsid w:val="00C1519A"/>
    <w:rsid w:val="00C206E1"/>
    <w:rsid w:val="00C22981"/>
    <w:rsid w:val="00C23ACC"/>
    <w:rsid w:val="00C23EB8"/>
    <w:rsid w:val="00C24C7A"/>
    <w:rsid w:val="00C25613"/>
    <w:rsid w:val="00C2756F"/>
    <w:rsid w:val="00C30AFA"/>
    <w:rsid w:val="00C320EC"/>
    <w:rsid w:val="00C32877"/>
    <w:rsid w:val="00C35712"/>
    <w:rsid w:val="00C36C49"/>
    <w:rsid w:val="00C4363B"/>
    <w:rsid w:val="00C471F1"/>
    <w:rsid w:val="00C505E8"/>
    <w:rsid w:val="00C54A99"/>
    <w:rsid w:val="00C56AC8"/>
    <w:rsid w:val="00C57CBD"/>
    <w:rsid w:val="00C666FE"/>
    <w:rsid w:val="00C703C3"/>
    <w:rsid w:val="00C70CE4"/>
    <w:rsid w:val="00C70E5D"/>
    <w:rsid w:val="00C72BA1"/>
    <w:rsid w:val="00C72DD2"/>
    <w:rsid w:val="00C73AEC"/>
    <w:rsid w:val="00C73E32"/>
    <w:rsid w:val="00C740B4"/>
    <w:rsid w:val="00C75804"/>
    <w:rsid w:val="00C76110"/>
    <w:rsid w:val="00C76143"/>
    <w:rsid w:val="00C76308"/>
    <w:rsid w:val="00C86A57"/>
    <w:rsid w:val="00C87A8D"/>
    <w:rsid w:val="00C90C8D"/>
    <w:rsid w:val="00C925ED"/>
    <w:rsid w:val="00C971FB"/>
    <w:rsid w:val="00C97726"/>
    <w:rsid w:val="00CA2819"/>
    <w:rsid w:val="00CA4338"/>
    <w:rsid w:val="00CA6365"/>
    <w:rsid w:val="00CC0816"/>
    <w:rsid w:val="00CC0A65"/>
    <w:rsid w:val="00CC261C"/>
    <w:rsid w:val="00CC3E15"/>
    <w:rsid w:val="00CC5709"/>
    <w:rsid w:val="00CC7F5D"/>
    <w:rsid w:val="00CD3730"/>
    <w:rsid w:val="00CE2730"/>
    <w:rsid w:val="00CE5922"/>
    <w:rsid w:val="00CF0574"/>
    <w:rsid w:val="00CF0791"/>
    <w:rsid w:val="00CF0CF2"/>
    <w:rsid w:val="00CF0F37"/>
    <w:rsid w:val="00CF182E"/>
    <w:rsid w:val="00CF1FF7"/>
    <w:rsid w:val="00CF2C73"/>
    <w:rsid w:val="00CF42A4"/>
    <w:rsid w:val="00CF4DEB"/>
    <w:rsid w:val="00CF4E0E"/>
    <w:rsid w:val="00CF70F1"/>
    <w:rsid w:val="00D06D94"/>
    <w:rsid w:val="00D07B61"/>
    <w:rsid w:val="00D07D4D"/>
    <w:rsid w:val="00D10AF5"/>
    <w:rsid w:val="00D10B43"/>
    <w:rsid w:val="00D11646"/>
    <w:rsid w:val="00D128AA"/>
    <w:rsid w:val="00D15BED"/>
    <w:rsid w:val="00D15BF2"/>
    <w:rsid w:val="00D21455"/>
    <w:rsid w:val="00D233A4"/>
    <w:rsid w:val="00D25584"/>
    <w:rsid w:val="00D2742A"/>
    <w:rsid w:val="00D276A7"/>
    <w:rsid w:val="00D31A7A"/>
    <w:rsid w:val="00D32EA3"/>
    <w:rsid w:val="00D35921"/>
    <w:rsid w:val="00D35E22"/>
    <w:rsid w:val="00D3651D"/>
    <w:rsid w:val="00D37B62"/>
    <w:rsid w:val="00D41AF3"/>
    <w:rsid w:val="00D42F3A"/>
    <w:rsid w:val="00D45428"/>
    <w:rsid w:val="00D4601B"/>
    <w:rsid w:val="00D463DD"/>
    <w:rsid w:val="00D46DBF"/>
    <w:rsid w:val="00D548A9"/>
    <w:rsid w:val="00D54D21"/>
    <w:rsid w:val="00D57B44"/>
    <w:rsid w:val="00D625ED"/>
    <w:rsid w:val="00D637E8"/>
    <w:rsid w:val="00D67B39"/>
    <w:rsid w:val="00D70096"/>
    <w:rsid w:val="00D7105E"/>
    <w:rsid w:val="00D726BE"/>
    <w:rsid w:val="00D72784"/>
    <w:rsid w:val="00D74A4E"/>
    <w:rsid w:val="00D74D7C"/>
    <w:rsid w:val="00D76790"/>
    <w:rsid w:val="00D80E0D"/>
    <w:rsid w:val="00D85683"/>
    <w:rsid w:val="00D900E7"/>
    <w:rsid w:val="00D90359"/>
    <w:rsid w:val="00D92C41"/>
    <w:rsid w:val="00DA51A4"/>
    <w:rsid w:val="00DA622B"/>
    <w:rsid w:val="00DB05A4"/>
    <w:rsid w:val="00DB19B2"/>
    <w:rsid w:val="00DC082F"/>
    <w:rsid w:val="00DC3190"/>
    <w:rsid w:val="00DC323C"/>
    <w:rsid w:val="00DC4475"/>
    <w:rsid w:val="00DC4978"/>
    <w:rsid w:val="00DC569A"/>
    <w:rsid w:val="00DD060F"/>
    <w:rsid w:val="00DD097A"/>
    <w:rsid w:val="00DD1C48"/>
    <w:rsid w:val="00DD7EFF"/>
    <w:rsid w:val="00DE4B0E"/>
    <w:rsid w:val="00DF2D86"/>
    <w:rsid w:val="00DF61F6"/>
    <w:rsid w:val="00E042F8"/>
    <w:rsid w:val="00E10CC5"/>
    <w:rsid w:val="00E12025"/>
    <w:rsid w:val="00E127D1"/>
    <w:rsid w:val="00E1288C"/>
    <w:rsid w:val="00E139DC"/>
    <w:rsid w:val="00E15260"/>
    <w:rsid w:val="00E16B34"/>
    <w:rsid w:val="00E215B4"/>
    <w:rsid w:val="00E23A30"/>
    <w:rsid w:val="00E241A2"/>
    <w:rsid w:val="00E26C9D"/>
    <w:rsid w:val="00E2727F"/>
    <w:rsid w:val="00E27DAF"/>
    <w:rsid w:val="00E35E54"/>
    <w:rsid w:val="00E40F3D"/>
    <w:rsid w:val="00E41C13"/>
    <w:rsid w:val="00E42086"/>
    <w:rsid w:val="00E435AC"/>
    <w:rsid w:val="00E5003A"/>
    <w:rsid w:val="00E5177F"/>
    <w:rsid w:val="00E51821"/>
    <w:rsid w:val="00E529AB"/>
    <w:rsid w:val="00E534D7"/>
    <w:rsid w:val="00E60F52"/>
    <w:rsid w:val="00E670C9"/>
    <w:rsid w:val="00E70E2D"/>
    <w:rsid w:val="00E74B57"/>
    <w:rsid w:val="00E77D22"/>
    <w:rsid w:val="00E8602D"/>
    <w:rsid w:val="00E87682"/>
    <w:rsid w:val="00E905B8"/>
    <w:rsid w:val="00E92298"/>
    <w:rsid w:val="00E9753A"/>
    <w:rsid w:val="00EA5CF4"/>
    <w:rsid w:val="00EA638E"/>
    <w:rsid w:val="00EA63B3"/>
    <w:rsid w:val="00EB4C10"/>
    <w:rsid w:val="00EB6CAA"/>
    <w:rsid w:val="00EC5725"/>
    <w:rsid w:val="00ED5A41"/>
    <w:rsid w:val="00EE15C3"/>
    <w:rsid w:val="00EE227F"/>
    <w:rsid w:val="00EE3EFF"/>
    <w:rsid w:val="00EF0755"/>
    <w:rsid w:val="00F003EE"/>
    <w:rsid w:val="00F03A57"/>
    <w:rsid w:val="00F051B4"/>
    <w:rsid w:val="00F07EFC"/>
    <w:rsid w:val="00F10A36"/>
    <w:rsid w:val="00F10BD5"/>
    <w:rsid w:val="00F143A8"/>
    <w:rsid w:val="00F15CEB"/>
    <w:rsid w:val="00F16BF7"/>
    <w:rsid w:val="00F23237"/>
    <w:rsid w:val="00F26CC8"/>
    <w:rsid w:val="00F27E7D"/>
    <w:rsid w:val="00F33056"/>
    <w:rsid w:val="00F34C38"/>
    <w:rsid w:val="00F3542D"/>
    <w:rsid w:val="00F4094C"/>
    <w:rsid w:val="00F42257"/>
    <w:rsid w:val="00F506BF"/>
    <w:rsid w:val="00F52413"/>
    <w:rsid w:val="00F52938"/>
    <w:rsid w:val="00F55750"/>
    <w:rsid w:val="00F55D70"/>
    <w:rsid w:val="00F604E8"/>
    <w:rsid w:val="00F63409"/>
    <w:rsid w:val="00F6476E"/>
    <w:rsid w:val="00F66EC0"/>
    <w:rsid w:val="00F7183F"/>
    <w:rsid w:val="00F763EE"/>
    <w:rsid w:val="00F7782F"/>
    <w:rsid w:val="00F9425E"/>
    <w:rsid w:val="00F95499"/>
    <w:rsid w:val="00F956E1"/>
    <w:rsid w:val="00F9640E"/>
    <w:rsid w:val="00F96DE3"/>
    <w:rsid w:val="00FA1EEC"/>
    <w:rsid w:val="00FA6080"/>
    <w:rsid w:val="00FA79E4"/>
    <w:rsid w:val="00FB24F6"/>
    <w:rsid w:val="00FB64B9"/>
    <w:rsid w:val="00FC494F"/>
    <w:rsid w:val="00FC7100"/>
    <w:rsid w:val="00FD0AB7"/>
    <w:rsid w:val="00FD0E62"/>
    <w:rsid w:val="00FD2FA1"/>
    <w:rsid w:val="00FD5A45"/>
    <w:rsid w:val="00FD6601"/>
    <w:rsid w:val="00FD7C92"/>
    <w:rsid w:val="00FE0025"/>
    <w:rsid w:val="00FE07D5"/>
    <w:rsid w:val="00FE1E28"/>
    <w:rsid w:val="00FF1A85"/>
    <w:rsid w:val="00FF2C45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6AC3E6-A4AE-4A42-8DF3-F262A507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E82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6D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6D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rsid w:val="005F39F0"/>
  </w:style>
  <w:style w:type="character" w:styleId="Pogrubienie">
    <w:name w:val="Strong"/>
    <w:basedOn w:val="Domylnaczcionkaakapitu"/>
    <w:uiPriority w:val="22"/>
    <w:qFormat/>
    <w:rsid w:val="005F39F0"/>
    <w:rPr>
      <w:b/>
      <w:bCs/>
    </w:rPr>
  </w:style>
  <w:style w:type="character" w:styleId="Uwydatnienie">
    <w:name w:val="Emphasis"/>
    <w:basedOn w:val="Domylnaczcionkaakapitu"/>
    <w:uiPriority w:val="20"/>
    <w:qFormat/>
    <w:rsid w:val="005F39F0"/>
    <w:rPr>
      <w:i/>
      <w:iCs/>
    </w:rPr>
  </w:style>
  <w:style w:type="character" w:styleId="Hipercze">
    <w:name w:val="Hyperlink"/>
    <w:rsid w:val="00655FE0"/>
    <w:rPr>
      <w:color w:val="0000FF"/>
      <w:u w:val="single"/>
    </w:rPr>
  </w:style>
  <w:style w:type="paragraph" w:customStyle="1" w:styleId="1">
    <w:name w:val="1."/>
    <w:basedOn w:val="Normalny"/>
    <w:qFormat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uiPriority w:val="99"/>
    <w:qFormat/>
    <w:rsid w:val="00655FE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WyliczPrzyklad Znak,wypunktowanie Znak"/>
    <w:link w:val="Akapitzlist1"/>
    <w:uiPriority w:val="99"/>
    <w:locked/>
    <w:rsid w:val="00655FE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A4D41"/>
    <w:rPr>
      <w:color w:val="954F72" w:themeColor="followedHyperlink"/>
      <w:u w:val="single"/>
    </w:rPr>
  </w:style>
  <w:style w:type="paragraph" w:styleId="Akapitzlist">
    <w:name w:val="List Paragraph"/>
    <w:basedOn w:val="Normalny"/>
    <w:qFormat/>
    <w:rsid w:val="00F5241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B6190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locked/>
    <w:rsid w:val="00B6190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nhideWhenUsed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rsid w:val="00B61900"/>
  </w:style>
  <w:style w:type="paragraph" w:styleId="Tekstpodstawowy">
    <w:name w:val="Body Text"/>
    <w:basedOn w:val="Normalny"/>
    <w:link w:val="TekstpodstawowyZnak"/>
    <w:uiPriority w:val="99"/>
    <w:unhideWhenUsed/>
    <w:rsid w:val="00B6190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90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 w:cs="Tahoma" w:hint="default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6D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6D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96D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96DE3"/>
  </w:style>
  <w:style w:type="paragraph" w:customStyle="1" w:styleId="WW-Listanumerowana">
    <w:name w:val="WW-Lista numerowana"/>
    <w:basedOn w:val="Normalny"/>
    <w:uiPriority w:val="99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F96DE3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F7183F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35"/>
  </w:style>
  <w:style w:type="character" w:styleId="Odwoaniedokomentarza">
    <w:name w:val="annotation reference"/>
    <w:basedOn w:val="Domylnaczcionkaakapitu"/>
    <w:uiPriority w:val="99"/>
    <w:semiHidden/>
    <w:unhideWhenUsed/>
    <w:rsid w:val="001E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2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9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6C"/>
    <w:rPr>
      <w:rFonts w:ascii="Segoe UI" w:hAnsi="Segoe UI" w:cs="Segoe UI"/>
      <w:sz w:val="18"/>
      <w:szCs w:val="18"/>
    </w:rPr>
  </w:style>
  <w:style w:type="paragraph" w:customStyle="1" w:styleId="Akapitzlist3">
    <w:name w:val="Akapit z listą3"/>
    <w:basedOn w:val="Normalny"/>
    <w:rsid w:val="00CF4E0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customStyle="1" w:styleId="Domylnaczcionkaakapitu4">
    <w:name w:val="Domyślna czcionka akapitu4"/>
    <w:rsid w:val="00D74A4E"/>
  </w:style>
  <w:style w:type="paragraph" w:customStyle="1" w:styleId="Tekstpodstawowywcity0">
    <w:name w:val="Tekst podstawowy wci?ty"/>
    <w:basedOn w:val="Normalny"/>
    <w:rsid w:val="002A744B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eracja1">
    <w:name w:val="Numeracja 1"/>
    <w:basedOn w:val="Lista"/>
    <w:rsid w:val="002A744B"/>
    <w:pPr>
      <w:widowControl w:val="0"/>
      <w:suppressAutoHyphens/>
      <w:overflowPunct w:val="0"/>
      <w:autoSpaceDE w:val="0"/>
      <w:spacing w:after="120" w:line="240" w:lineRule="auto"/>
      <w:ind w:left="360" w:hanging="360"/>
      <w:contextualSpacing w:val="0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2A744B"/>
    <w:pPr>
      <w:ind w:left="283" w:hanging="283"/>
      <w:contextualSpacing/>
    </w:pPr>
  </w:style>
  <w:style w:type="paragraph" w:customStyle="1" w:styleId="Tytu">
    <w:name w:val="Tytu?"/>
    <w:basedOn w:val="Normalny"/>
    <w:rsid w:val="002A74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229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2981"/>
  </w:style>
  <w:style w:type="paragraph" w:customStyle="1" w:styleId="Tekstpodstawowy22">
    <w:name w:val="Tekst podstawowy 22"/>
    <w:basedOn w:val="Normalny"/>
    <w:rsid w:val="003A1CF0"/>
    <w:pPr>
      <w:widowControl w:val="0"/>
      <w:suppressAutoHyphens/>
      <w:spacing w:after="12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Bezodstpw">
    <w:name w:val="No Spacing"/>
    <w:uiPriority w:val="1"/>
    <w:qFormat/>
    <w:rsid w:val="00B907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customStyle="1" w:styleId="dataaktudatauchwalenialubwydaniaaktu">
    <w:name w:val="dataaktudatauchwalenialubwydaniaaktu"/>
    <w:basedOn w:val="Normalny"/>
    <w:rsid w:val="00A61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757D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84B5D"/>
  </w:style>
  <w:style w:type="character" w:customStyle="1" w:styleId="highlight">
    <w:name w:val="highlight"/>
    <w:basedOn w:val="Domylnaczcionkaakapitu"/>
    <w:rsid w:val="00284B5D"/>
  </w:style>
  <w:style w:type="character" w:customStyle="1" w:styleId="Normalny1">
    <w:name w:val="Normalny1"/>
    <w:basedOn w:val="Domylnaczcionkaakapitu"/>
    <w:rsid w:val="00007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5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6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2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8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00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9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5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7F9CE-672A-4CF9-A138-7BB3488E5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Urząd Miasta Częstochowy</dc:creator>
  <cp:lastModifiedBy>amarchewka</cp:lastModifiedBy>
  <cp:revision>38</cp:revision>
  <dcterms:created xsi:type="dcterms:W3CDTF">2023-03-22T08:05:00Z</dcterms:created>
  <dcterms:modified xsi:type="dcterms:W3CDTF">2025-06-26T09:42:00Z</dcterms:modified>
</cp:coreProperties>
</file>